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DEE3AB" w14:textId="7157F7BA" w:rsidR="0012032E" w:rsidRPr="0012032E" w:rsidRDefault="008B1531" w:rsidP="008B1531">
      <w:pPr>
        <w:ind w:left="708" w:firstLine="387"/>
        <w:jc w:val="right"/>
        <w:rPr>
          <w:b/>
          <w:sz w:val="24"/>
          <w:szCs w:val="24"/>
        </w:rPr>
      </w:pPr>
      <w:bookmarkStart w:id="0" w:name="_GoBack"/>
      <w:r w:rsidRPr="008B1531">
        <w:rPr>
          <w:b/>
          <w:noProof/>
          <w:sz w:val="24"/>
          <w:szCs w:val="24"/>
          <w:lang w:eastAsia="et-EE" w:bidi="ar-SA"/>
        </w:rPr>
        <w:drawing>
          <wp:inline distT="0" distB="0" distL="0" distR="0" wp14:anchorId="07B1B9C1" wp14:editId="56C79527">
            <wp:extent cx="2725200" cy="824400"/>
            <wp:effectExtent l="0" t="0" r="0" b="0"/>
            <wp:docPr id="3" name="Pilt 3" descr="C:\Users\Arved-Max\AppData\Local\Microsoft\Windows\INetCache\Content.Outlook\7668Q1O2\Est_Lat_logo_2017_F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rved-Max\AppData\Local\Microsoft\Windows\INetCache\Content.Outlook\7668Q1O2\Est_Lat_logo_2017_FINA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5200" cy="82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4DE5A71D" w14:textId="77777777" w:rsidR="00331026" w:rsidRDefault="00331026" w:rsidP="00EE1350">
      <w:pPr>
        <w:ind w:left="708" w:firstLine="387"/>
        <w:jc w:val="center"/>
        <w:rPr>
          <w:b/>
          <w:sz w:val="32"/>
          <w:szCs w:val="22"/>
        </w:rPr>
      </w:pPr>
      <w:r w:rsidRPr="00331026">
        <w:rPr>
          <w:b/>
          <w:sz w:val="32"/>
          <w:szCs w:val="22"/>
        </w:rPr>
        <w:t>CENTRAL AREA AND PEDESTRIAN STREET IN VALGA-VALKA TWIN TOWN CENTRE BUILDING DESIGN</w:t>
      </w:r>
    </w:p>
    <w:p w14:paraId="4C3EFF19" w14:textId="7C6EA65F" w:rsidR="00331026" w:rsidRPr="0012032E" w:rsidRDefault="001A5CA6" w:rsidP="0012032E">
      <w:pPr>
        <w:ind w:left="708" w:firstLine="387"/>
        <w:jc w:val="center"/>
        <w:rPr>
          <w:b/>
          <w:sz w:val="22"/>
          <w:szCs w:val="22"/>
        </w:rPr>
      </w:pPr>
      <w:r w:rsidRPr="001A5CA6">
        <w:rPr>
          <w:b/>
          <w:sz w:val="32"/>
          <w:szCs w:val="22"/>
        </w:rPr>
        <w:t>VALGAS - VALKAS DVĪŅU PILSĒTAS CENTRA ATTĪSTĪBA</w:t>
      </w:r>
      <w:r w:rsidR="003D7C9E" w:rsidRPr="00032C0F">
        <w:rPr>
          <w:b/>
          <w:sz w:val="22"/>
          <w:szCs w:val="22"/>
        </w:rPr>
        <w:tab/>
      </w:r>
    </w:p>
    <w:p w14:paraId="2D3447EF" w14:textId="57319326" w:rsidR="00C91374" w:rsidRPr="00032C0F" w:rsidRDefault="00C91374" w:rsidP="00E75883">
      <w:pPr>
        <w:ind w:left="1416"/>
        <w:jc w:val="center"/>
        <w:rPr>
          <w:rFonts w:cs="Segoe UI Semilight"/>
          <w:sz w:val="28"/>
        </w:rPr>
      </w:pPr>
      <w:r w:rsidRPr="000350B4">
        <w:rPr>
          <w:rFonts w:cs="Segoe UI Semilight"/>
          <w:sz w:val="28"/>
        </w:rPr>
        <w:t xml:space="preserve">BŪVPROJEKTS. </w:t>
      </w:r>
      <w:r w:rsidR="00E75883" w:rsidRPr="00E75883">
        <w:rPr>
          <w:rFonts w:cs="Segoe UI Semilight"/>
          <w:sz w:val="28"/>
        </w:rPr>
        <w:t>PAPILDUS DARBS</w:t>
      </w:r>
      <w:r w:rsidR="00417D68">
        <w:rPr>
          <w:rFonts w:cs="Segoe UI Semilight"/>
          <w:sz w:val="28"/>
        </w:rPr>
        <w:t xml:space="preserve">. </w:t>
      </w:r>
      <w:r w:rsidR="00417D68" w:rsidRPr="00417D68">
        <w:rPr>
          <w:rFonts w:cs="Segoe UI Semilight"/>
          <w:sz w:val="28"/>
        </w:rPr>
        <w:t>EKONOMIKAS DAĻA</w:t>
      </w:r>
      <w:r w:rsidR="00E75883" w:rsidRPr="00E75883">
        <w:rPr>
          <w:rFonts w:cs="Segoe UI Semilight"/>
          <w:sz w:val="28"/>
        </w:rPr>
        <w:t xml:space="preserve">                                             </w:t>
      </w:r>
    </w:p>
    <w:tbl>
      <w:tblPr>
        <w:tblStyle w:val="Kontuurtabel"/>
        <w:tblW w:w="0" w:type="auto"/>
        <w:tblInd w:w="14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808080" w:themeColor="background1" w:themeShade="80"/>
          <w:insideV w:val="none" w:sz="0" w:space="0" w:color="auto"/>
        </w:tblBorders>
        <w:tblLayout w:type="fixed"/>
        <w:tblCellMar>
          <w:top w:w="28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6095"/>
      </w:tblGrid>
      <w:tr w:rsidR="001A5CA6" w:rsidRPr="001A5CA6" w14:paraId="02172586" w14:textId="77777777" w:rsidTr="0012032E">
        <w:tc>
          <w:tcPr>
            <w:tcW w:w="1843" w:type="dxa"/>
          </w:tcPr>
          <w:p w14:paraId="476208A9" w14:textId="2C850C62" w:rsidR="001A5CA6" w:rsidRPr="001A5CA6" w:rsidRDefault="001A5CA6" w:rsidP="00FC620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 w:rsidRPr="001A5CA6">
              <w:rPr>
                <w:rFonts w:cs="Segoe UI Semilight"/>
                <w:b/>
              </w:rPr>
              <w:t>Objekta</w:t>
            </w:r>
            <w:proofErr w:type="spellEnd"/>
            <w:r w:rsidRPr="001A5CA6">
              <w:rPr>
                <w:rFonts w:cs="Segoe UI Semilight"/>
                <w:b/>
              </w:rPr>
              <w:t xml:space="preserve"> </w:t>
            </w:r>
            <w:proofErr w:type="spellStart"/>
            <w:r w:rsidRPr="001A5CA6">
              <w:rPr>
                <w:rFonts w:cs="Segoe UI Semilight"/>
                <w:b/>
              </w:rPr>
              <w:t>adrese</w:t>
            </w:r>
            <w:proofErr w:type="spellEnd"/>
            <w:r w:rsidR="00CB4B21">
              <w:rPr>
                <w:rFonts w:cs="Segoe UI Semilight"/>
                <w:b/>
              </w:rPr>
              <w:t>:</w:t>
            </w:r>
          </w:p>
        </w:tc>
        <w:tc>
          <w:tcPr>
            <w:tcW w:w="6095" w:type="dxa"/>
          </w:tcPr>
          <w:p w14:paraId="16F32293" w14:textId="77777777" w:rsidR="001A5CA6" w:rsidRPr="001A5CA6" w:rsidRDefault="001A5CA6" w:rsidP="00FC6201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1A5CA6">
              <w:t>Rīgas, Raiņa un Latgales iela, Valkas pilsēta, Valkas nov, Latvija</w:t>
            </w:r>
          </w:p>
          <w:p w14:paraId="08821974" w14:textId="77777777" w:rsidR="001A5CA6" w:rsidRPr="001A5CA6" w:rsidRDefault="001A5CA6" w:rsidP="00FC620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</w:rPr>
            </w:pPr>
            <w:r w:rsidRPr="001A5CA6">
              <w:rPr>
                <w:rFonts w:cs="Segoe UI Semilight"/>
              </w:rPr>
              <w:t>Raja, Tartu un Sõpruse iela, Valgas pilsēta, Valgamaa, Igaunija</w:t>
            </w:r>
          </w:p>
        </w:tc>
      </w:tr>
      <w:tr w:rsidR="001A5CA6" w:rsidRPr="001A5CA6" w14:paraId="21E149E7" w14:textId="77777777" w:rsidTr="0012032E">
        <w:tc>
          <w:tcPr>
            <w:tcW w:w="1843" w:type="dxa"/>
          </w:tcPr>
          <w:p w14:paraId="4D0749DD" w14:textId="0738CF44" w:rsidR="001A5CA6" w:rsidRPr="001A5CA6" w:rsidRDefault="001A5CA6" w:rsidP="00FC620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r w:rsidRPr="001A5CA6">
              <w:rPr>
                <w:rFonts w:cs="Segoe UI Semilight"/>
                <w:b/>
              </w:rPr>
              <w:t>Projekta stadija</w:t>
            </w:r>
            <w:r w:rsidR="00CB4B21">
              <w:rPr>
                <w:rFonts w:cs="Segoe UI Semilight"/>
                <w:b/>
              </w:rPr>
              <w:t>:</w:t>
            </w:r>
          </w:p>
        </w:tc>
        <w:tc>
          <w:tcPr>
            <w:tcW w:w="6095" w:type="dxa"/>
          </w:tcPr>
          <w:p w14:paraId="2BA9885E" w14:textId="5724C542" w:rsidR="001A5CA6" w:rsidRPr="001A5CA6" w:rsidRDefault="00C91374" w:rsidP="00FC620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</w:rPr>
            </w:pPr>
            <w:proofErr w:type="spellStart"/>
            <w:r w:rsidRPr="000350B4">
              <w:rPr>
                <w:rFonts w:cs="Segoe UI Semilight"/>
              </w:rPr>
              <w:t>Būvprojekts</w:t>
            </w:r>
            <w:proofErr w:type="spellEnd"/>
          </w:p>
        </w:tc>
      </w:tr>
      <w:tr w:rsidR="00C91374" w:rsidRPr="001A5CA6" w14:paraId="6A2248AB" w14:textId="77777777" w:rsidTr="0012032E">
        <w:tc>
          <w:tcPr>
            <w:tcW w:w="1843" w:type="dxa"/>
          </w:tcPr>
          <w:p w14:paraId="244F2CD6" w14:textId="059075FB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 w:rsidRPr="001A5CA6">
              <w:rPr>
                <w:rFonts w:cs="Segoe UI Semilight"/>
                <w:b/>
              </w:rPr>
              <w:t>Sējums</w:t>
            </w:r>
            <w:proofErr w:type="spellEnd"/>
            <w:r>
              <w:rPr>
                <w:rFonts w:cs="Segoe UI Semilight"/>
                <w:b/>
              </w:rPr>
              <w:t>:</w:t>
            </w:r>
          </w:p>
        </w:tc>
        <w:tc>
          <w:tcPr>
            <w:tcW w:w="6095" w:type="dxa"/>
          </w:tcPr>
          <w:p w14:paraId="120AC7FF" w14:textId="37B0FE0D" w:rsidR="00C91374" w:rsidRPr="001A5CA6" w:rsidRDefault="00417D68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</w:rPr>
            </w:pPr>
            <w:r>
              <w:rPr>
                <w:rFonts w:cs="Segoe UI Semilight"/>
              </w:rPr>
              <w:t>2</w:t>
            </w:r>
            <w:r w:rsidR="00C91374" w:rsidRPr="001A5CA6">
              <w:rPr>
                <w:rFonts w:cs="Segoe UI Semilight"/>
              </w:rPr>
              <w:t>.sējums</w:t>
            </w:r>
          </w:p>
          <w:p w14:paraId="0C77C737" w14:textId="58E5715E" w:rsidR="00C91374" w:rsidRPr="000350B4" w:rsidRDefault="00417D68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</w:rPr>
            </w:pPr>
            <w:r w:rsidRPr="00417D68">
              <w:rPr>
                <w:rFonts w:cs="Segoe UI Semilight"/>
              </w:rPr>
              <w:t>EKONOMIKAS DAĻA</w:t>
            </w:r>
          </w:p>
        </w:tc>
      </w:tr>
      <w:tr w:rsidR="00C91374" w:rsidRPr="001A5CA6" w14:paraId="1302F2EB" w14:textId="77777777" w:rsidTr="0012032E">
        <w:trPr>
          <w:trHeight w:val="259"/>
        </w:trPr>
        <w:tc>
          <w:tcPr>
            <w:tcW w:w="1843" w:type="dxa"/>
          </w:tcPr>
          <w:p w14:paraId="177513D2" w14:textId="057042CB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>
              <w:rPr>
                <w:rFonts w:cs="Segoe UI Semilight"/>
                <w:b/>
              </w:rPr>
              <w:t>Pasūtījuma</w:t>
            </w:r>
            <w:proofErr w:type="spellEnd"/>
            <w:r>
              <w:rPr>
                <w:rFonts w:cs="Segoe UI Semilight"/>
                <w:b/>
              </w:rPr>
              <w:t xml:space="preserve"> nr:</w:t>
            </w:r>
          </w:p>
        </w:tc>
        <w:tc>
          <w:tcPr>
            <w:tcW w:w="6095" w:type="dxa"/>
          </w:tcPr>
          <w:p w14:paraId="018629EC" w14:textId="77777777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rPr>
                <w:rFonts w:cs="Segoe UI Semilight"/>
              </w:rPr>
            </w:pPr>
            <w:r w:rsidRPr="001A5CA6">
              <w:t>VND/4-22/16/445</w:t>
            </w:r>
          </w:p>
        </w:tc>
      </w:tr>
      <w:tr w:rsidR="00C91374" w:rsidRPr="001A5CA6" w14:paraId="4C92FDD3" w14:textId="77777777" w:rsidTr="0012032E">
        <w:trPr>
          <w:trHeight w:val="259"/>
        </w:trPr>
        <w:tc>
          <w:tcPr>
            <w:tcW w:w="1843" w:type="dxa"/>
          </w:tcPr>
          <w:p w14:paraId="4017F212" w14:textId="2EEEF85F" w:rsidR="00C91374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>
              <w:rPr>
                <w:rFonts w:cs="Segoe UI Semilight"/>
                <w:b/>
              </w:rPr>
              <w:t>Projekta</w:t>
            </w:r>
            <w:proofErr w:type="spellEnd"/>
            <w:r>
              <w:rPr>
                <w:rFonts w:cs="Segoe UI Semilight"/>
                <w:b/>
              </w:rPr>
              <w:t xml:space="preserve"> </w:t>
            </w:r>
            <w:proofErr w:type="spellStart"/>
            <w:r>
              <w:rPr>
                <w:rFonts w:cs="Segoe UI Semilight"/>
                <w:b/>
              </w:rPr>
              <w:t>kods</w:t>
            </w:r>
            <w:proofErr w:type="spellEnd"/>
            <w:r>
              <w:rPr>
                <w:rFonts w:cs="Segoe UI Semilight"/>
                <w:b/>
              </w:rPr>
              <w:t>:</w:t>
            </w:r>
          </w:p>
        </w:tc>
        <w:tc>
          <w:tcPr>
            <w:tcW w:w="6095" w:type="dxa"/>
          </w:tcPr>
          <w:p w14:paraId="71AE7387" w14:textId="20BB206B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contextualSpacing/>
            </w:pPr>
            <w:r>
              <w:t>IN1601</w:t>
            </w:r>
          </w:p>
        </w:tc>
      </w:tr>
      <w:tr w:rsidR="00C91374" w:rsidRPr="001A5CA6" w14:paraId="20B9B26A" w14:textId="77777777" w:rsidTr="0012032E">
        <w:trPr>
          <w:trHeight w:val="888"/>
        </w:trPr>
        <w:tc>
          <w:tcPr>
            <w:tcW w:w="1843" w:type="dxa"/>
          </w:tcPr>
          <w:p w14:paraId="732DCCFA" w14:textId="3EBF11BB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 w:rsidRPr="001A5CA6">
              <w:rPr>
                <w:rFonts w:cs="Segoe UI Semilight"/>
                <w:b/>
              </w:rPr>
              <w:t>Pasūtītājs</w:t>
            </w:r>
            <w:proofErr w:type="spellEnd"/>
            <w:r>
              <w:rPr>
                <w:rFonts w:cs="Segoe UI Semilight"/>
                <w:b/>
              </w:rPr>
              <w:t>:</w:t>
            </w:r>
          </w:p>
          <w:p w14:paraId="3F1D9396" w14:textId="77777777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</w:p>
        </w:tc>
        <w:tc>
          <w:tcPr>
            <w:tcW w:w="6095" w:type="dxa"/>
          </w:tcPr>
          <w:p w14:paraId="6CB3ADFE" w14:textId="77777777" w:rsidR="00C91374" w:rsidRPr="001A5CA6" w:rsidRDefault="00C91374" w:rsidP="00C91374">
            <w:pPr>
              <w:shd w:val="clear" w:color="auto" w:fill="FFFFFF"/>
              <w:spacing w:after="0"/>
              <w:rPr>
                <w:rFonts w:eastAsia="Calibri"/>
                <w:spacing w:val="-5"/>
              </w:rPr>
            </w:pPr>
            <w:r w:rsidRPr="001A5CA6">
              <w:rPr>
                <w:rFonts w:eastAsia="Calibri"/>
                <w:spacing w:val="-5"/>
              </w:rPr>
              <w:t>Valkas Novada dome</w:t>
            </w:r>
          </w:p>
          <w:p w14:paraId="4A1B4AD7" w14:textId="77777777" w:rsidR="00C91374" w:rsidRDefault="00C91374" w:rsidP="00C91374">
            <w:pPr>
              <w:shd w:val="clear" w:color="auto" w:fill="FFFFFF"/>
              <w:spacing w:after="0"/>
              <w:rPr>
                <w:rFonts w:eastAsia="Calibri"/>
                <w:spacing w:val="-5"/>
              </w:rPr>
            </w:pPr>
            <w:r w:rsidRPr="001A5CA6">
              <w:rPr>
                <w:rFonts w:eastAsia="Calibri"/>
                <w:spacing w:val="-5"/>
              </w:rPr>
              <w:t>Semināra iela 9, Valka, Valkas nov, Latvija</w:t>
            </w:r>
          </w:p>
          <w:p w14:paraId="7E2526D1" w14:textId="1412F692" w:rsidR="00C91374" w:rsidRDefault="00C91374" w:rsidP="00C91374">
            <w:pPr>
              <w:shd w:val="clear" w:color="auto" w:fill="FFFFFF"/>
              <w:spacing w:after="0"/>
              <w:rPr>
                <w:rFonts w:cs="Segoe UI Semilight"/>
              </w:rPr>
            </w:pPr>
            <w:r w:rsidRPr="001A5CA6">
              <w:rPr>
                <w:rFonts w:eastAsia="Calibri"/>
                <w:spacing w:val="-5"/>
              </w:rPr>
              <w:t xml:space="preserve">Reģ. nr. LV90009114839; </w:t>
            </w:r>
            <w:hyperlink r:id="rId9" w:history="1">
              <w:r w:rsidRPr="004E5E92">
                <w:rPr>
                  <w:rStyle w:val="Hperlink"/>
                  <w:rFonts w:cs="Segoe UI Semilight"/>
                </w:rPr>
                <w:t>novads@valka.lv</w:t>
              </w:r>
            </w:hyperlink>
          </w:p>
          <w:p w14:paraId="65B9EB17" w14:textId="67B8F79A" w:rsidR="00C91374" w:rsidRDefault="00C91374" w:rsidP="00C91374">
            <w:pPr>
              <w:shd w:val="clear" w:color="auto" w:fill="FFFFFF"/>
              <w:spacing w:after="0"/>
              <w:rPr>
                <w:rFonts w:eastAsia="Calibri"/>
                <w:spacing w:val="-5"/>
              </w:rPr>
            </w:pPr>
            <w:r>
              <w:rPr>
                <w:rFonts w:cs="Segoe UI Semilight"/>
              </w:rPr>
              <w:t xml:space="preserve">Valgas </w:t>
            </w:r>
            <w:r w:rsidRPr="001A5CA6">
              <w:rPr>
                <w:rFonts w:eastAsia="Calibri"/>
                <w:spacing w:val="-5"/>
              </w:rPr>
              <w:t>Novada dome</w:t>
            </w:r>
          </w:p>
          <w:p w14:paraId="7809882A" w14:textId="3DFFB30D" w:rsidR="00C91374" w:rsidRPr="00BC1411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Calibri"/>
                <w:spacing w:val="-5"/>
              </w:rPr>
            </w:pPr>
            <w:r>
              <w:rPr>
                <w:rFonts w:cs="Segoe UI Semilight"/>
              </w:rPr>
              <w:t xml:space="preserve">Puiestee 8, Valgas, Igaunija, </w:t>
            </w:r>
            <w:r w:rsidRPr="001A5CA6">
              <w:rPr>
                <w:rFonts w:eastAsia="Calibri"/>
                <w:spacing w:val="-5"/>
              </w:rPr>
              <w:t>Reģ. nr</w:t>
            </w:r>
            <w:r>
              <w:rPr>
                <w:rFonts w:eastAsia="Calibri"/>
                <w:spacing w:val="-5"/>
              </w:rPr>
              <w:t xml:space="preserve">. </w:t>
            </w:r>
            <w:r w:rsidRPr="005470D7">
              <w:rPr>
                <w:rFonts w:eastAsia="Calibri"/>
                <w:spacing w:val="-5"/>
              </w:rPr>
              <w:t>75004748</w:t>
            </w:r>
            <w:r>
              <w:rPr>
                <w:rFonts w:eastAsia="Calibri"/>
                <w:spacing w:val="-5"/>
              </w:rPr>
              <w:t xml:space="preserve">; </w:t>
            </w:r>
            <w:r w:rsidRPr="005470D7">
              <w:rPr>
                <w:szCs w:val="18"/>
                <w:shd w:val="clear" w:color="auto" w:fill="FFFFFF"/>
              </w:rPr>
              <w:t>valgalv@valgalv.ee</w:t>
            </w:r>
            <w:r w:rsidRPr="005470D7">
              <w:rPr>
                <w:rFonts w:cs="Tahoma"/>
                <w:szCs w:val="18"/>
                <w:shd w:val="clear" w:color="auto" w:fill="FFFFFF"/>
              </w:rPr>
              <w:t> </w:t>
            </w:r>
            <w:r w:rsidRPr="005470D7">
              <w:rPr>
                <w:rStyle w:val="apple-converted-space"/>
                <w:rFonts w:cs="Tahoma"/>
                <w:szCs w:val="18"/>
                <w:shd w:val="clear" w:color="auto" w:fill="FFFFFF"/>
              </w:rPr>
              <w:t> </w:t>
            </w:r>
          </w:p>
        </w:tc>
      </w:tr>
      <w:tr w:rsidR="00C91374" w:rsidRPr="001A5CA6" w14:paraId="19BDEB2B" w14:textId="77777777" w:rsidTr="0012032E">
        <w:tc>
          <w:tcPr>
            <w:tcW w:w="1843" w:type="dxa"/>
          </w:tcPr>
          <w:p w14:paraId="258F0CA4" w14:textId="71247BF8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 w:rsidRPr="00C91374">
              <w:rPr>
                <w:rFonts w:cs="Segoe UI Semilight"/>
                <w:b/>
              </w:rPr>
              <w:t>Atbildīgais</w:t>
            </w:r>
            <w:proofErr w:type="spellEnd"/>
            <w:r w:rsidRPr="00C91374">
              <w:rPr>
                <w:rFonts w:cs="Segoe UI Semilight"/>
                <w:b/>
              </w:rPr>
              <w:t xml:space="preserve"> </w:t>
            </w:r>
            <w:proofErr w:type="spellStart"/>
            <w:r w:rsidRPr="00C91374">
              <w:rPr>
                <w:rFonts w:cs="Segoe UI Semilight"/>
                <w:b/>
              </w:rPr>
              <w:t>projektētājs</w:t>
            </w:r>
            <w:proofErr w:type="spellEnd"/>
            <w:r w:rsidRPr="001A5CA6">
              <w:rPr>
                <w:rFonts w:cs="Segoe UI Semilight"/>
                <w:b/>
              </w:rPr>
              <w:t>:</w:t>
            </w:r>
          </w:p>
        </w:tc>
        <w:tc>
          <w:tcPr>
            <w:tcW w:w="6095" w:type="dxa"/>
          </w:tcPr>
          <w:p w14:paraId="7BE4ADFD" w14:textId="77777777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rFonts w:cs="Segoe UI Semilight"/>
              </w:rPr>
            </w:pPr>
            <w:r w:rsidRPr="001A5CA6">
              <w:rPr>
                <w:rFonts w:eastAsia="Calibri"/>
                <w:spacing w:val="-5"/>
              </w:rPr>
              <w:t>In Project Studio Barcelona</w:t>
            </w:r>
            <w:r w:rsidRPr="001A5CA6">
              <w:rPr>
                <w:rFonts w:cs="Segoe UI Semilight"/>
              </w:rPr>
              <w:t xml:space="preserve"> </w:t>
            </w:r>
          </w:p>
          <w:p w14:paraId="0EF3CEE1" w14:textId="77777777" w:rsidR="00C91374" w:rsidRPr="001A5CA6" w:rsidRDefault="00C91374" w:rsidP="00C91374">
            <w:pPr>
              <w:shd w:val="clear" w:color="auto" w:fill="FFFFFF"/>
              <w:spacing w:after="0"/>
              <w:jc w:val="left"/>
              <w:rPr>
                <w:rFonts w:eastAsia="Calibri"/>
                <w:spacing w:val="-5"/>
              </w:rPr>
            </w:pPr>
            <w:r w:rsidRPr="001A5CA6">
              <w:rPr>
                <w:rFonts w:eastAsia="Calibri"/>
                <w:spacing w:val="-5"/>
              </w:rPr>
              <w:t>Reģ. nr. ES J66866781</w:t>
            </w:r>
          </w:p>
          <w:p w14:paraId="3A544CE7" w14:textId="77777777" w:rsidR="00C91374" w:rsidRPr="001A5CA6" w:rsidRDefault="00C91374" w:rsidP="00C91374">
            <w:pPr>
              <w:shd w:val="clear" w:color="auto" w:fill="FFFFFF"/>
              <w:spacing w:after="0"/>
              <w:jc w:val="left"/>
              <w:rPr>
                <w:rFonts w:eastAsia="Calibri"/>
                <w:spacing w:val="-5"/>
              </w:rPr>
            </w:pPr>
            <w:r w:rsidRPr="001A5CA6">
              <w:rPr>
                <w:rFonts w:eastAsia="Calibri"/>
                <w:spacing w:val="-5"/>
              </w:rPr>
              <w:t>Adrese: c/ Loreto 2, At.1, 08029 Barcelona, Hispaania</w:t>
            </w:r>
          </w:p>
          <w:p w14:paraId="4F17187A" w14:textId="77777777" w:rsidR="00C91374" w:rsidRPr="001A5CA6" w:rsidRDefault="00C91374" w:rsidP="00C91374">
            <w:pPr>
              <w:shd w:val="clear" w:color="auto" w:fill="FFFFFF"/>
              <w:spacing w:after="0"/>
              <w:jc w:val="left"/>
              <w:rPr>
                <w:rFonts w:eastAsia="Calibri"/>
                <w:spacing w:val="-5"/>
              </w:rPr>
            </w:pPr>
            <w:r w:rsidRPr="001A5CA6">
              <w:rPr>
                <w:rFonts w:cs="Segoe UI Semilight"/>
              </w:rPr>
              <w:t>Kontaktpers</w:t>
            </w:r>
            <w:r w:rsidRPr="001A5CA6">
              <w:rPr>
                <w:rFonts w:eastAsia="Calibri"/>
                <w:spacing w:val="-5"/>
              </w:rPr>
              <w:t>: Jordi Safont-Tria, Direktors</w:t>
            </w:r>
          </w:p>
          <w:p w14:paraId="4412E300" w14:textId="77777777" w:rsidR="00C91374" w:rsidRPr="001A5CA6" w:rsidRDefault="00C91374" w:rsidP="00C91374">
            <w:pPr>
              <w:shd w:val="clear" w:color="auto" w:fill="FFFFFF"/>
              <w:spacing w:after="0"/>
              <w:jc w:val="left"/>
              <w:rPr>
                <w:rFonts w:cs="Arial"/>
              </w:rPr>
            </w:pPr>
            <w:r w:rsidRPr="001A5CA6">
              <w:rPr>
                <w:rFonts w:cs="Arial"/>
              </w:rPr>
              <w:t>Licenzēts arhitekts Spānijā 44154</w:t>
            </w:r>
          </w:p>
          <w:p w14:paraId="239B594F" w14:textId="77777777" w:rsidR="00C91374" w:rsidRPr="001A5CA6" w:rsidRDefault="00C91374" w:rsidP="00C91374">
            <w:pPr>
              <w:spacing w:after="0"/>
              <w:jc w:val="left"/>
              <w:rPr>
                <w:rFonts w:cs="Arial"/>
              </w:rPr>
            </w:pPr>
            <w:r w:rsidRPr="001A5CA6">
              <w:rPr>
                <w:rFonts w:cs="Arial"/>
              </w:rPr>
              <w:t xml:space="preserve">Kontakttel.: +34 651 419 752 / safonttria@coac.net </w:t>
            </w:r>
          </w:p>
        </w:tc>
      </w:tr>
      <w:tr w:rsidR="00C91374" w:rsidRPr="001A5CA6" w14:paraId="16799740" w14:textId="77777777" w:rsidTr="0012032E">
        <w:tc>
          <w:tcPr>
            <w:tcW w:w="1843" w:type="dxa"/>
          </w:tcPr>
          <w:p w14:paraId="25F37E54" w14:textId="0851B9D0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  <w:b/>
              </w:rPr>
            </w:pPr>
            <w:proofErr w:type="spellStart"/>
            <w:r w:rsidRPr="00C91374">
              <w:rPr>
                <w:rFonts w:cs="Segoe UI Semilight"/>
                <w:b/>
              </w:rPr>
              <w:t>Būvprojekta</w:t>
            </w:r>
            <w:proofErr w:type="spellEnd"/>
            <w:r w:rsidRPr="00C91374">
              <w:rPr>
                <w:rFonts w:cs="Segoe UI Semilight"/>
                <w:b/>
              </w:rPr>
              <w:t xml:space="preserve"> </w:t>
            </w:r>
            <w:proofErr w:type="spellStart"/>
            <w:r w:rsidRPr="00C91374">
              <w:rPr>
                <w:rFonts w:cs="Segoe UI Semilight"/>
                <w:b/>
              </w:rPr>
              <w:t>sadaļas</w:t>
            </w:r>
            <w:proofErr w:type="spellEnd"/>
            <w:r w:rsidRPr="00C91374">
              <w:rPr>
                <w:rFonts w:cs="Segoe UI Semilight"/>
                <w:b/>
              </w:rPr>
              <w:t xml:space="preserve"> </w:t>
            </w:r>
            <w:proofErr w:type="spellStart"/>
            <w:r w:rsidRPr="00C91374">
              <w:rPr>
                <w:rFonts w:cs="Segoe UI Semilight"/>
                <w:b/>
              </w:rPr>
              <w:t>izstrādātājs</w:t>
            </w:r>
            <w:proofErr w:type="spellEnd"/>
            <w:r w:rsidRPr="00C91374">
              <w:rPr>
                <w:rFonts w:cs="Segoe UI Semilight"/>
                <w:b/>
              </w:rPr>
              <w:t>:</w:t>
            </w:r>
            <w:r w:rsidRPr="001A5CA6">
              <w:rPr>
                <w:rFonts w:cs="Segoe UI Semilight"/>
                <w:b/>
              </w:rPr>
              <w:t xml:space="preserve"> </w:t>
            </w:r>
          </w:p>
        </w:tc>
        <w:tc>
          <w:tcPr>
            <w:tcW w:w="6095" w:type="dxa"/>
          </w:tcPr>
          <w:p w14:paraId="09422EB7" w14:textId="77777777" w:rsidR="00C91374" w:rsidRPr="001A5CA6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Segoe UI Semilight"/>
              </w:rPr>
            </w:pPr>
            <w:r w:rsidRPr="001A5CA6">
              <w:rPr>
                <w:rFonts w:cs="Segoe UI Semilight"/>
              </w:rPr>
              <w:t>OÜ Keskkonnaprojekt</w:t>
            </w:r>
          </w:p>
          <w:p w14:paraId="4B06DFEC" w14:textId="77777777" w:rsidR="00C91374" w:rsidRPr="001A5CA6" w:rsidRDefault="00C91374" w:rsidP="00C91374">
            <w:pPr>
              <w:pStyle w:val="Tiitelleht"/>
              <w:ind w:right="282"/>
              <w:jc w:val="both"/>
              <w:rPr>
                <w:rFonts w:cs="Segoe UI Semilight"/>
              </w:rPr>
            </w:pPr>
            <w:r w:rsidRPr="001A5CA6">
              <w:rPr>
                <w:rFonts w:cs="Segoe UI Semilight"/>
              </w:rPr>
              <w:t>Ringtee 12 Tartu 51013</w:t>
            </w:r>
          </w:p>
          <w:p w14:paraId="61C93879" w14:textId="77777777" w:rsidR="00C91374" w:rsidRPr="001A5CA6" w:rsidRDefault="00C91374" w:rsidP="00C91374">
            <w:pPr>
              <w:pStyle w:val="Tiitelleht"/>
              <w:ind w:right="282"/>
              <w:jc w:val="both"/>
              <w:rPr>
                <w:rFonts w:cs="Segoe UI Semilight"/>
              </w:rPr>
            </w:pPr>
            <w:r w:rsidRPr="001A5CA6">
              <w:rPr>
                <w:rFonts w:cs="Segoe UI Semilight"/>
              </w:rPr>
              <w:t>Kontaktpers.: Janno Erm</w:t>
            </w:r>
          </w:p>
          <w:p w14:paraId="7F886EB1" w14:textId="77777777" w:rsidR="00C91374" w:rsidRPr="001A5CA6" w:rsidRDefault="00C91374" w:rsidP="00C91374">
            <w:pPr>
              <w:pStyle w:val="Tiitelleht"/>
              <w:ind w:right="282"/>
              <w:jc w:val="both"/>
              <w:rPr>
                <w:rFonts w:cs="Segoe UI Semilight"/>
              </w:rPr>
            </w:pPr>
            <w:r w:rsidRPr="001A5CA6">
              <w:rPr>
                <w:rFonts w:cs="Segoe UI Semilight"/>
              </w:rPr>
              <w:t xml:space="preserve">Reģ. nr. 10769210 </w:t>
            </w:r>
          </w:p>
          <w:p w14:paraId="43AE72DE" w14:textId="71260352" w:rsidR="00C91374" w:rsidRPr="001A5CA6" w:rsidRDefault="00C91374" w:rsidP="00C91374">
            <w:pPr>
              <w:pStyle w:val="Tiitelleht"/>
              <w:ind w:right="282"/>
              <w:jc w:val="left"/>
              <w:rPr>
                <w:rFonts w:cs="Segoe UI Semilight"/>
              </w:rPr>
            </w:pPr>
            <w:r w:rsidRPr="001A5CA6">
              <w:rPr>
                <w:rFonts w:cs="Arial"/>
              </w:rPr>
              <w:t>Kontakttel</w:t>
            </w:r>
            <w:r w:rsidRPr="001A5CA6">
              <w:rPr>
                <w:rFonts w:cs="Segoe UI Semilight"/>
              </w:rPr>
              <w:t>: +372 5291 980 / janno.erm@keskkonnaprojekt.ee</w:t>
            </w:r>
          </w:p>
        </w:tc>
      </w:tr>
    </w:tbl>
    <w:p w14:paraId="1CA89DDF" w14:textId="215AAEAB" w:rsidR="0012032E" w:rsidRDefault="0012032E" w:rsidP="0012032E">
      <w:pPr>
        <w:contextualSpacing/>
        <w:rPr>
          <w:rFonts w:cs="Segoe UI Semilight"/>
          <w:b/>
          <w:u w:val="single"/>
        </w:rPr>
      </w:pPr>
    </w:p>
    <w:p w14:paraId="7F787B2F" w14:textId="77777777" w:rsidR="00C91374" w:rsidRDefault="00C91374" w:rsidP="0012032E">
      <w:pPr>
        <w:contextualSpacing/>
        <w:rPr>
          <w:rFonts w:cs="Segoe UI Semilight"/>
          <w:b/>
          <w:u w:val="single"/>
        </w:rPr>
      </w:pPr>
    </w:p>
    <w:p w14:paraId="55642F54" w14:textId="77777777" w:rsidR="00C91374" w:rsidRPr="000350B4" w:rsidRDefault="00C91374" w:rsidP="00C91374">
      <w:pPr>
        <w:ind w:left="1418"/>
        <w:contextualSpacing/>
        <w:rPr>
          <w:rFonts w:cs="Segoe UI Semilight"/>
          <w:b/>
          <w:sz w:val="24"/>
          <w:szCs w:val="24"/>
          <w:u w:val="single"/>
        </w:rPr>
      </w:pPr>
      <w:r w:rsidRPr="000350B4">
        <w:rPr>
          <w:rFonts w:cs="Arial"/>
          <w:sz w:val="24"/>
          <w:szCs w:val="24"/>
          <w:lang w:val="lv-LV" w:eastAsia="ar-SA"/>
        </w:rPr>
        <w:t>Šajā būvprojektā ir iekļautas un izstrādātas visas nepieciešamās daļas atbilstoši būvatļaujā ietvertajiem nosacījumiem.</w:t>
      </w:r>
      <w:r w:rsidRPr="000350B4">
        <w:rPr>
          <w:rFonts w:cs="Segoe UI Semilight"/>
          <w:b/>
          <w:sz w:val="24"/>
          <w:szCs w:val="24"/>
          <w:u w:val="single"/>
        </w:rPr>
        <w:t xml:space="preserve"> </w:t>
      </w:r>
    </w:p>
    <w:p w14:paraId="096142DB" w14:textId="77777777" w:rsidR="00EA617D" w:rsidRDefault="00EA617D" w:rsidP="0012032E">
      <w:pPr>
        <w:contextualSpacing/>
        <w:rPr>
          <w:rFonts w:cs="Segoe UI Semilight"/>
          <w:b/>
          <w:u w:val="single"/>
        </w:rPr>
      </w:pPr>
    </w:p>
    <w:p w14:paraId="734E7CA2" w14:textId="77777777" w:rsidR="00EA617D" w:rsidRPr="0056483F" w:rsidRDefault="00EA617D" w:rsidP="0012032E">
      <w:pPr>
        <w:contextualSpacing/>
        <w:rPr>
          <w:rFonts w:cs="Segoe UI Semilight"/>
          <w:b/>
          <w:u w:val="single"/>
        </w:rPr>
      </w:pPr>
    </w:p>
    <w:tbl>
      <w:tblPr>
        <w:tblStyle w:val="Kontuurtabel"/>
        <w:tblW w:w="0" w:type="auto"/>
        <w:tblInd w:w="1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2410"/>
        <w:gridCol w:w="2398"/>
      </w:tblGrid>
      <w:tr w:rsidR="0012032E" w14:paraId="1B7836F7" w14:textId="77777777" w:rsidTr="00C91374">
        <w:tc>
          <w:tcPr>
            <w:tcW w:w="3544" w:type="dxa"/>
          </w:tcPr>
          <w:p w14:paraId="0BBD26AB" w14:textId="123A1DDC" w:rsidR="00C91374" w:rsidRPr="007C327B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rFonts w:cs="Segoe UI Semilight"/>
                <w:b/>
              </w:rPr>
            </w:pPr>
            <w:r w:rsidRPr="001A5CA6">
              <w:rPr>
                <w:rFonts w:eastAsia="Calibri"/>
                <w:spacing w:val="-5"/>
              </w:rPr>
              <w:t xml:space="preserve">In Project </w:t>
            </w:r>
            <w:proofErr w:type="spellStart"/>
            <w:r w:rsidRPr="001A5CA6">
              <w:rPr>
                <w:rFonts w:eastAsia="Calibri"/>
                <w:spacing w:val="-5"/>
              </w:rPr>
              <w:t>Studio</w:t>
            </w:r>
            <w:proofErr w:type="spellEnd"/>
            <w:r w:rsidRPr="001A5CA6">
              <w:rPr>
                <w:rFonts w:eastAsia="Calibri"/>
                <w:spacing w:val="-5"/>
              </w:rPr>
              <w:t xml:space="preserve"> Barcelona</w:t>
            </w:r>
          </w:p>
        </w:tc>
        <w:tc>
          <w:tcPr>
            <w:tcW w:w="2410" w:type="dxa"/>
          </w:tcPr>
          <w:p w14:paraId="72811980" w14:textId="61762782" w:rsidR="0012032E" w:rsidRPr="007C327B" w:rsidRDefault="0012032E" w:rsidP="00C91374">
            <w:pPr>
              <w:contextualSpacing/>
              <w:rPr>
                <w:rFonts w:cs="Segoe UI Semilight"/>
              </w:rPr>
            </w:pPr>
          </w:p>
        </w:tc>
        <w:tc>
          <w:tcPr>
            <w:tcW w:w="2398" w:type="dxa"/>
          </w:tcPr>
          <w:p w14:paraId="5DBC4A38" w14:textId="77777777" w:rsidR="0012032E" w:rsidRDefault="0012032E" w:rsidP="00FC6201">
            <w:pPr>
              <w:contextualSpacing/>
              <w:rPr>
                <w:rFonts w:cs="Segoe UI Semilight"/>
                <w:b/>
              </w:rPr>
            </w:pPr>
          </w:p>
        </w:tc>
      </w:tr>
      <w:tr w:rsidR="00C91374" w14:paraId="24E0B3D5" w14:textId="77777777" w:rsidTr="00C91374">
        <w:tc>
          <w:tcPr>
            <w:tcW w:w="3544" w:type="dxa"/>
          </w:tcPr>
          <w:p w14:paraId="4EA935AA" w14:textId="12C27482" w:rsidR="00C91374" w:rsidRPr="00C91374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rFonts w:cs="Segoe UI Semilight"/>
                <w:color w:val="000000" w:themeColor="text1"/>
              </w:rPr>
            </w:pPr>
            <w:proofErr w:type="spellStart"/>
            <w:r w:rsidRPr="00C91374">
              <w:rPr>
                <w:rFonts w:cs="Segoe UI Semilight"/>
                <w:color w:val="000000" w:themeColor="text1"/>
              </w:rPr>
              <w:t>Valdes</w:t>
            </w:r>
            <w:proofErr w:type="spellEnd"/>
            <w:r w:rsidRPr="00C91374">
              <w:rPr>
                <w:rFonts w:cs="Segoe UI Semilight"/>
                <w:color w:val="000000" w:themeColor="text1"/>
              </w:rPr>
              <w:t xml:space="preserve"> </w:t>
            </w:r>
            <w:proofErr w:type="spellStart"/>
            <w:r w:rsidRPr="00C91374">
              <w:rPr>
                <w:rFonts w:cs="Segoe UI Semilight"/>
                <w:color w:val="000000" w:themeColor="text1"/>
              </w:rPr>
              <w:t>loceklis</w:t>
            </w:r>
            <w:proofErr w:type="spellEnd"/>
            <w:r w:rsidRPr="00C91374">
              <w:rPr>
                <w:rFonts w:cs="Segoe UI Semilight"/>
                <w:color w:val="000000" w:themeColor="text1"/>
              </w:rPr>
              <w:t>:</w:t>
            </w:r>
          </w:p>
        </w:tc>
        <w:tc>
          <w:tcPr>
            <w:tcW w:w="2410" w:type="dxa"/>
          </w:tcPr>
          <w:p w14:paraId="4C7C91F9" w14:textId="74DE6480" w:rsidR="00C91374" w:rsidRDefault="00C91374" w:rsidP="00C91374">
            <w:pPr>
              <w:contextualSpacing/>
              <w:rPr>
                <w:rFonts w:eastAsia="Calibri"/>
                <w:spacing w:val="-5"/>
              </w:rPr>
            </w:pPr>
            <w:r>
              <w:rPr>
                <w:rFonts w:eastAsia="Calibri"/>
                <w:spacing w:val="-5"/>
              </w:rPr>
              <w:t>J</w:t>
            </w:r>
            <w:r w:rsidRPr="00C91374">
              <w:rPr>
                <w:rFonts w:eastAsia="Calibri"/>
                <w:spacing w:val="-5"/>
              </w:rPr>
              <w:t>ordi Safont-Tria</w:t>
            </w:r>
          </w:p>
        </w:tc>
        <w:tc>
          <w:tcPr>
            <w:tcW w:w="2398" w:type="dxa"/>
            <w:tcBorders>
              <w:bottom w:val="single" w:sz="4" w:space="0" w:color="auto"/>
            </w:tcBorders>
          </w:tcPr>
          <w:p w14:paraId="61F8E7C7" w14:textId="77777777" w:rsidR="00C91374" w:rsidRDefault="00C91374" w:rsidP="00FC6201">
            <w:pPr>
              <w:contextualSpacing/>
              <w:rPr>
                <w:rFonts w:cs="Segoe UI Semilight"/>
                <w:b/>
              </w:rPr>
            </w:pPr>
          </w:p>
        </w:tc>
      </w:tr>
      <w:tr w:rsidR="00C91374" w:rsidRPr="00C91374" w14:paraId="5F009EB1" w14:textId="77777777" w:rsidTr="00C91374">
        <w:tc>
          <w:tcPr>
            <w:tcW w:w="3544" w:type="dxa"/>
          </w:tcPr>
          <w:p w14:paraId="3338D5BA" w14:textId="77777777" w:rsidR="00C91374" w:rsidRPr="00C91374" w:rsidRDefault="00C91374" w:rsidP="00C91374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rFonts w:cs="Segoe UI Semilight"/>
                <w:color w:val="000000" w:themeColor="text1"/>
              </w:rPr>
            </w:pPr>
          </w:p>
        </w:tc>
        <w:tc>
          <w:tcPr>
            <w:tcW w:w="2410" w:type="dxa"/>
          </w:tcPr>
          <w:p w14:paraId="266C001D" w14:textId="77777777" w:rsidR="00C91374" w:rsidRDefault="00C91374" w:rsidP="00C91374">
            <w:pPr>
              <w:contextualSpacing/>
              <w:rPr>
                <w:rFonts w:eastAsia="Calibri"/>
                <w:spacing w:val="-5"/>
              </w:rPr>
            </w:pPr>
          </w:p>
        </w:tc>
        <w:tc>
          <w:tcPr>
            <w:tcW w:w="2398" w:type="dxa"/>
            <w:tcBorders>
              <w:top w:val="single" w:sz="4" w:space="0" w:color="auto"/>
            </w:tcBorders>
          </w:tcPr>
          <w:p w14:paraId="184D0D36" w14:textId="77777777" w:rsidR="00C91374" w:rsidRDefault="00C91374" w:rsidP="00FC6201">
            <w:pPr>
              <w:contextualSpacing/>
              <w:rPr>
                <w:rFonts w:cs="Segoe UI Semilight"/>
                <w:b/>
              </w:rPr>
            </w:pPr>
          </w:p>
        </w:tc>
      </w:tr>
      <w:tr w:rsidR="0012032E" w14:paraId="46BC1E30" w14:textId="77777777" w:rsidTr="00C91374">
        <w:tc>
          <w:tcPr>
            <w:tcW w:w="3544" w:type="dxa"/>
          </w:tcPr>
          <w:p w14:paraId="6DE1556E" w14:textId="20FF35CC" w:rsidR="0012032E" w:rsidRPr="007C327B" w:rsidRDefault="0012032E" w:rsidP="00FC6201">
            <w:pPr>
              <w:contextualSpacing/>
              <w:jc w:val="left"/>
              <w:rPr>
                <w:rFonts w:cs="Segoe UI Semilight"/>
                <w:b/>
              </w:rPr>
            </w:pPr>
            <w:proofErr w:type="spellStart"/>
            <w:r w:rsidRPr="00EB61CD">
              <w:rPr>
                <w:rFonts w:cs="Segoe UI Semilight"/>
              </w:rPr>
              <w:t>Būvprojekta</w:t>
            </w:r>
            <w:proofErr w:type="spellEnd"/>
            <w:r w:rsidRPr="00EB61CD">
              <w:rPr>
                <w:rFonts w:cs="Segoe UI Semilight"/>
              </w:rPr>
              <w:t xml:space="preserve"> </w:t>
            </w:r>
            <w:proofErr w:type="spellStart"/>
            <w:r w:rsidRPr="00EB61CD">
              <w:rPr>
                <w:rFonts w:cs="Segoe UI Semilight"/>
              </w:rPr>
              <w:t>vadītājs</w:t>
            </w:r>
            <w:proofErr w:type="spellEnd"/>
            <w:r w:rsidRPr="00EB61CD">
              <w:rPr>
                <w:rFonts w:cs="Segoe UI Semilight"/>
              </w:rPr>
              <w:t>:</w:t>
            </w:r>
          </w:p>
        </w:tc>
        <w:tc>
          <w:tcPr>
            <w:tcW w:w="2410" w:type="dxa"/>
          </w:tcPr>
          <w:p w14:paraId="78974389" w14:textId="09610A90" w:rsidR="0012032E" w:rsidRPr="00C91374" w:rsidRDefault="00C91374" w:rsidP="00C91374">
            <w:pPr>
              <w:contextualSpacing/>
              <w:rPr>
                <w:rFonts w:eastAsia="Calibri"/>
                <w:spacing w:val="-5"/>
              </w:rPr>
            </w:pPr>
            <w:r w:rsidRPr="00EB61CD">
              <w:rPr>
                <w:rFonts w:eastAsia="Calibri"/>
                <w:spacing w:val="-5"/>
              </w:rPr>
              <w:t>Jordi Safont-Tria</w:t>
            </w:r>
          </w:p>
        </w:tc>
        <w:tc>
          <w:tcPr>
            <w:tcW w:w="2398" w:type="dxa"/>
            <w:tcBorders>
              <w:bottom w:val="single" w:sz="4" w:space="0" w:color="auto"/>
            </w:tcBorders>
          </w:tcPr>
          <w:p w14:paraId="5E06D23C" w14:textId="77777777" w:rsidR="0012032E" w:rsidRDefault="0012032E" w:rsidP="00FC6201">
            <w:pPr>
              <w:contextualSpacing/>
              <w:rPr>
                <w:rFonts w:cs="Segoe UI Semilight"/>
                <w:b/>
              </w:rPr>
            </w:pPr>
          </w:p>
        </w:tc>
      </w:tr>
      <w:tr w:rsidR="00C91374" w14:paraId="15D9212A" w14:textId="77777777" w:rsidTr="00C91374">
        <w:tc>
          <w:tcPr>
            <w:tcW w:w="3544" w:type="dxa"/>
          </w:tcPr>
          <w:p w14:paraId="4E6C7D3F" w14:textId="77777777" w:rsidR="00C91374" w:rsidRPr="00EB61CD" w:rsidRDefault="00C91374" w:rsidP="00FC6201">
            <w:pPr>
              <w:contextualSpacing/>
              <w:jc w:val="left"/>
              <w:rPr>
                <w:rFonts w:cs="Segoe UI Semilight"/>
              </w:rPr>
            </w:pPr>
          </w:p>
        </w:tc>
        <w:tc>
          <w:tcPr>
            <w:tcW w:w="2410" w:type="dxa"/>
          </w:tcPr>
          <w:p w14:paraId="330DB021" w14:textId="45DA0480" w:rsidR="00C91374" w:rsidRPr="00EB61CD" w:rsidRDefault="00C91374" w:rsidP="00C91374">
            <w:pPr>
              <w:contextualSpacing/>
              <w:rPr>
                <w:rFonts w:eastAsia="Calibri"/>
                <w:spacing w:val="-5"/>
              </w:rPr>
            </w:pPr>
            <w:r w:rsidRPr="00D365B1">
              <w:rPr>
                <w:rFonts w:cs="Segoe UI Semilight"/>
              </w:rPr>
              <w:t>Sert. Nr.1-00138</w:t>
            </w:r>
          </w:p>
        </w:tc>
        <w:tc>
          <w:tcPr>
            <w:tcW w:w="2398" w:type="dxa"/>
            <w:tcBorders>
              <w:top w:val="single" w:sz="4" w:space="0" w:color="auto"/>
            </w:tcBorders>
          </w:tcPr>
          <w:p w14:paraId="2F2ABE73" w14:textId="77777777" w:rsidR="00C91374" w:rsidRDefault="00C91374" w:rsidP="00FC6201">
            <w:pPr>
              <w:contextualSpacing/>
              <w:rPr>
                <w:rFonts w:cs="Segoe UI Semilight"/>
                <w:b/>
              </w:rPr>
            </w:pPr>
          </w:p>
        </w:tc>
      </w:tr>
    </w:tbl>
    <w:p w14:paraId="1AE753AB" w14:textId="77777777" w:rsidR="00E640FE" w:rsidRPr="00032C0F" w:rsidRDefault="00E640FE" w:rsidP="00BC1411">
      <w:pPr>
        <w:jc w:val="left"/>
        <w:rPr>
          <w:b/>
          <w:sz w:val="28"/>
          <w:szCs w:val="28"/>
        </w:rPr>
      </w:pPr>
    </w:p>
    <w:sectPr w:rsidR="00E640FE" w:rsidRPr="00032C0F" w:rsidSect="0012032E">
      <w:headerReference w:type="default" r:id="rId10"/>
      <w:footerReference w:type="default" r:id="rId11"/>
      <w:footerReference w:type="first" r:id="rId12"/>
      <w:pgSz w:w="11906" w:h="16838"/>
      <w:pgMar w:top="1276" w:right="1134" w:bottom="1134" w:left="1134" w:header="851" w:footer="5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198EE4" w14:textId="77777777" w:rsidR="00A1594F" w:rsidRDefault="00A1594F" w:rsidP="00464341">
      <w:r>
        <w:separator/>
      </w:r>
    </w:p>
    <w:p w14:paraId="608B8F47" w14:textId="77777777" w:rsidR="00A1594F" w:rsidRDefault="00A1594F" w:rsidP="00464341"/>
  </w:endnote>
  <w:endnote w:type="continuationSeparator" w:id="0">
    <w:p w14:paraId="77675CC0" w14:textId="77777777" w:rsidR="00A1594F" w:rsidRDefault="00A1594F" w:rsidP="00464341">
      <w:r>
        <w:continuationSeparator/>
      </w:r>
    </w:p>
    <w:p w14:paraId="535E3A1E" w14:textId="77777777" w:rsidR="00A1594F" w:rsidRDefault="00A1594F" w:rsidP="004643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horndale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wis721 BT">
    <w:panose1 w:val="020B0504020202020204"/>
    <w:charset w:val="00"/>
    <w:family w:val="swiss"/>
    <w:pitch w:val="variable"/>
    <w:sig w:usb0="00000087" w:usb1="00000000" w:usb2="00000000" w:usb3="00000000" w:csb0="0000001B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">
    <w:altName w:val="Calibri"/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altName w:val="sans-serif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 Semilight">
    <w:panose1 w:val="020B0402040204020203"/>
    <w:charset w:val="BA"/>
    <w:family w:val="swiss"/>
    <w:pitch w:val="variable"/>
    <w:sig w:usb0="E4002EFF" w:usb1="C000E47F" w:usb2="00000009" w:usb3="00000000" w:csb0="000001FF" w:csb1="00000000"/>
  </w:font>
  <w:font w:name="Frutiger LT Std 45 Ligh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altName w:val="Palatino Linotype"/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54169F" w14:textId="77777777" w:rsidR="00EB61CD" w:rsidRDefault="00EB61CD" w:rsidP="00EB61CD">
    <w:pPr>
      <w:pStyle w:val="JalusPisTMP"/>
      <w:jc w:val="both"/>
      <w:rPr>
        <w:rFonts w:ascii="Frutiger LT Std 45 Light" w:hAnsi="Frutiger LT Std 45 Light"/>
        <w:szCs w:val="16"/>
      </w:rPr>
    </w:pPr>
    <w:r>
      <w:rPr>
        <w:rFonts w:ascii="Frutiger LT Std 45 Light" w:hAnsi="Frutiger LT Std 45 Light" w:cs="Arial"/>
        <w:noProof/>
        <w:szCs w:val="16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632151D" wp14:editId="5A60DDCA">
              <wp:simplePos x="0" y="0"/>
              <wp:positionH relativeFrom="column">
                <wp:posOffset>-9525</wp:posOffset>
              </wp:positionH>
              <wp:positionV relativeFrom="paragraph">
                <wp:posOffset>-31115</wp:posOffset>
              </wp:positionV>
              <wp:extent cx="5362575" cy="0"/>
              <wp:effectExtent l="9525" t="6985" r="9525" b="12065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625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A0735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.75pt;margin-top:-2.45pt;width:422.2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"/>
          </w:pict>
        </mc:Fallback>
      </mc:AlternateContent>
    </w:r>
    <w:r w:rsidRPr="002D38C5">
      <w:rPr>
        <w:spacing w:val="-5"/>
        <w:lang w:val="en-GB"/>
      </w:rPr>
      <w:t>In Project Studio Barcelona</w:t>
    </w:r>
    <w:r>
      <w:rPr>
        <w:spacing w:val="-5"/>
        <w:lang w:val="en-GB"/>
      </w:rPr>
      <w:t xml:space="preserve">, </w:t>
    </w:r>
    <w:proofErr w:type="spellStart"/>
    <w:r>
      <w:rPr>
        <w:spacing w:val="-5"/>
        <w:lang w:val="en-GB"/>
      </w:rPr>
      <w:t>vastutav</w:t>
    </w:r>
    <w:proofErr w:type="spellEnd"/>
    <w:r>
      <w:rPr>
        <w:spacing w:val="-5"/>
        <w:lang w:val="en-GB"/>
      </w:rPr>
      <w:t xml:space="preserve"> </w:t>
    </w:r>
    <w:proofErr w:type="spellStart"/>
    <w:r>
      <w:rPr>
        <w:spacing w:val="-5"/>
        <w:lang w:val="en-GB"/>
      </w:rPr>
      <w:t>isik</w:t>
    </w:r>
    <w:proofErr w:type="spellEnd"/>
    <w:r>
      <w:rPr>
        <w:szCs w:val="16"/>
      </w:rPr>
      <w:t xml:space="preserve"> </w:t>
    </w:r>
    <w:r w:rsidRPr="007E4BD4">
      <w:rPr>
        <w:spacing w:val="-5"/>
        <w:lang w:val="en-GB"/>
      </w:rPr>
      <w:t>Jordi Safont-Tria</w:t>
    </w:r>
    <w:r w:rsidRPr="007E4BD4">
      <w:rPr>
        <w:sz w:val="10"/>
        <w:szCs w:val="16"/>
      </w:rPr>
      <w:t xml:space="preserve">        </w:t>
    </w:r>
    <w:r w:rsidRPr="002D38C5">
      <w:rPr>
        <w:szCs w:val="16"/>
      </w:rPr>
      <w:tab/>
    </w:r>
    <w:r w:rsidRPr="002D38C5">
      <w:rPr>
        <w:szCs w:val="16"/>
      </w:rPr>
      <w:tab/>
    </w:r>
    <w:r w:rsidRPr="002D38C5">
      <w:rPr>
        <w:noProof/>
        <w:szCs w:val="16"/>
      </w:rPr>
      <w:br/>
      <w:t>OÜ Keskkonnaprojekt</w:t>
    </w:r>
    <w:r>
      <w:rPr>
        <w:noProof/>
        <w:szCs w:val="16"/>
      </w:rPr>
      <w:t>, vastutavad isikud: Marek Uiboupin, Janno Erm, Vadim Mahkats, Priit Paalo</w:t>
    </w:r>
  </w:p>
  <w:p w14:paraId="665CAA5C" w14:textId="51296992" w:rsidR="00632109" w:rsidRPr="00EB61CD" w:rsidRDefault="00EB61CD" w:rsidP="00EB61CD">
    <w:pPr>
      <w:pStyle w:val="JalusPisTMP"/>
      <w:jc w:val="both"/>
      <w:rPr>
        <w:rFonts w:ascii="Frutiger LT Std 45 Light" w:hAnsi="Frutiger LT Std 45 Light"/>
        <w:szCs w:val="16"/>
      </w:rPr>
    </w:pPr>
    <w:r w:rsidRPr="00E31C0F">
      <w:rPr>
        <w:rFonts w:ascii="Frutiger LT Std 45 Light" w:hAnsi="Frutiger LT Std 45 Light"/>
        <w:szCs w:val="16"/>
      </w:rPr>
      <w:t>SIA "Balts un Melns"</w:t>
    </w:r>
    <w:r>
      <w:rPr>
        <w:rFonts w:ascii="Frutiger LT Std 45 Light" w:hAnsi="Frutiger LT Std 45 Light"/>
        <w:szCs w:val="16"/>
      </w:rPr>
      <w:t xml:space="preserve">, vastutav isik </w:t>
    </w:r>
    <w:r w:rsidRPr="0076162C">
      <w:rPr>
        <w:rFonts w:cs="Segoe UI Semilight"/>
      </w:rPr>
      <w:t>Guntis Kārkliņš</w:t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  <w:r w:rsidRPr="00806607">
      <w:rPr>
        <w:rFonts w:ascii="Frutiger LT Std 45 Light" w:hAnsi="Frutiger LT Std 45 Light"/>
        <w:szCs w:val="16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8F469B" w14:textId="301D068D" w:rsidR="00632109" w:rsidRPr="00E640FE" w:rsidRDefault="00632109">
    <w:pPr>
      <w:pStyle w:val="Jalus"/>
    </w:pPr>
    <w:r>
      <w:tab/>
    </w:r>
    <w:r w:rsidR="00C91374" w:rsidRPr="000350B4">
      <w:t xml:space="preserve">Valka, </w:t>
    </w:r>
    <w:proofErr w:type="spellStart"/>
    <w:r w:rsidR="00C91374" w:rsidRPr="00C91374">
      <w:t>Maijs</w:t>
    </w:r>
    <w:proofErr w:type="spellEnd"/>
    <w:r w:rsidR="00C91374">
      <w:t xml:space="preserve"> 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6EE712" w14:textId="77777777" w:rsidR="00A1594F" w:rsidRDefault="00A1594F" w:rsidP="00464341">
      <w:r>
        <w:separator/>
      </w:r>
    </w:p>
    <w:p w14:paraId="67A3611F" w14:textId="77777777" w:rsidR="00A1594F" w:rsidRDefault="00A1594F" w:rsidP="00464341"/>
  </w:footnote>
  <w:footnote w:type="continuationSeparator" w:id="0">
    <w:p w14:paraId="6AFE0B81" w14:textId="77777777" w:rsidR="00A1594F" w:rsidRDefault="00A1594F" w:rsidP="00464341">
      <w:r>
        <w:continuationSeparator/>
      </w:r>
    </w:p>
    <w:p w14:paraId="2F0C4C47" w14:textId="77777777" w:rsidR="00A1594F" w:rsidRDefault="00A1594F" w:rsidP="0046434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9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804"/>
      <w:gridCol w:w="2835"/>
    </w:tblGrid>
    <w:tr w:rsidR="00EB61CD" w14:paraId="7A96889F" w14:textId="77777777" w:rsidTr="00FC6201">
      <w:tc>
        <w:tcPr>
          <w:tcW w:w="6804" w:type="dxa"/>
          <w:shd w:val="clear" w:color="auto" w:fill="auto"/>
        </w:tcPr>
        <w:p w14:paraId="3BC51FF7" w14:textId="77777777" w:rsidR="00EB61CD" w:rsidRPr="00EB61CD" w:rsidRDefault="00EB61CD" w:rsidP="00EB61CD">
          <w:pPr>
            <w:pStyle w:val="JalusPisTMP"/>
            <w:tabs>
              <w:tab w:val="left" w:pos="5670"/>
            </w:tabs>
            <w:rPr>
              <w:szCs w:val="16"/>
            </w:rPr>
          </w:pPr>
          <w:r w:rsidRPr="00EB61CD">
            <w:rPr>
              <w:noProof/>
              <w:szCs w:val="16"/>
            </w:rPr>
            <w:t>Valgas - Valkas dvīņu pilsētas centra attīstība</w:t>
          </w:r>
        </w:p>
      </w:tc>
      <w:tc>
        <w:tcPr>
          <w:tcW w:w="2835" w:type="dxa"/>
          <w:shd w:val="clear" w:color="auto" w:fill="auto"/>
        </w:tcPr>
        <w:p w14:paraId="1468266B" w14:textId="77777777" w:rsidR="00EB61CD" w:rsidRDefault="00EB61CD" w:rsidP="00EB61CD">
          <w:pPr>
            <w:pStyle w:val="JalusPisTMP"/>
            <w:tabs>
              <w:tab w:val="left" w:pos="5670"/>
            </w:tabs>
            <w:jc w:val="right"/>
          </w:pPr>
          <w:r>
            <w:t>Töö nr IN1601</w:t>
          </w:r>
        </w:p>
      </w:tc>
    </w:tr>
    <w:tr w:rsidR="00EB61CD" w14:paraId="3EB6229F" w14:textId="77777777" w:rsidTr="00FC6201">
      <w:tc>
        <w:tcPr>
          <w:tcW w:w="6804" w:type="dxa"/>
          <w:shd w:val="clear" w:color="auto" w:fill="auto"/>
        </w:tcPr>
        <w:p w14:paraId="7C042CFA" w14:textId="77777777" w:rsidR="00EB61CD" w:rsidRDefault="00EB61CD" w:rsidP="00EB61CD">
          <w:pPr>
            <w:pStyle w:val="JalusPisTMP"/>
            <w:jc w:val="both"/>
          </w:pPr>
          <w:r>
            <w:t xml:space="preserve">Aadress: Valga, Valka </w:t>
          </w:r>
        </w:p>
      </w:tc>
      <w:tc>
        <w:tcPr>
          <w:tcW w:w="2835" w:type="dxa"/>
          <w:shd w:val="clear" w:color="auto" w:fill="auto"/>
        </w:tcPr>
        <w:p w14:paraId="473E5E58" w14:textId="77777777" w:rsidR="00EB61CD" w:rsidRDefault="00EB61CD" w:rsidP="00EB61CD">
          <w:pPr>
            <w:pStyle w:val="JalusPisTMP"/>
            <w:tabs>
              <w:tab w:val="left" w:pos="5670"/>
            </w:tabs>
            <w:jc w:val="right"/>
          </w:pPr>
          <w:r>
            <w:t>Eelprojekt</w:t>
          </w:r>
        </w:p>
      </w:tc>
    </w:tr>
    <w:tr w:rsidR="00EB61CD" w14:paraId="3C3BBF08" w14:textId="77777777" w:rsidTr="00FC6201">
      <w:tc>
        <w:tcPr>
          <w:tcW w:w="6804" w:type="dxa"/>
          <w:shd w:val="clear" w:color="auto" w:fill="auto"/>
        </w:tcPr>
        <w:p w14:paraId="6C5B00A1" w14:textId="2A8C0B18" w:rsidR="00EB61CD" w:rsidRDefault="00EB61CD" w:rsidP="00EB61CD">
          <w:pPr>
            <w:pStyle w:val="JalusPisTMP"/>
            <w:tabs>
              <w:tab w:val="left" w:pos="5670"/>
            </w:tabs>
          </w:pPr>
          <w:r w:rsidRPr="00075960">
            <w:t>IN1601_EP</w:t>
          </w:r>
          <w:r>
            <w:t>_AS-</w:t>
          </w:r>
          <w:r w:rsidR="002A7535">
            <w:t>0</w:t>
          </w:r>
          <w:r>
            <w:t>-01</w:t>
          </w:r>
        </w:p>
      </w:tc>
      <w:tc>
        <w:tcPr>
          <w:tcW w:w="2835" w:type="dxa"/>
          <w:shd w:val="clear" w:color="auto" w:fill="auto"/>
        </w:tcPr>
        <w:p w14:paraId="7A341CA4" w14:textId="77777777" w:rsidR="00EB61CD" w:rsidRDefault="00EB61CD" w:rsidP="00EB61CD">
          <w:pPr>
            <w:pStyle w:val="JalusPisTMP"/>
            <w:tabs>
              <w:tab w:val="left" w:pos="5670"/>
            </w:tabs>
            <w:jc w:val="right"/>
          </w:pPr>
          <w:r>
            <w:t>30.04.2017</w:t>
          </w:r>
        </w:p>
      </w:tc>
    </w:tr>
  </w:tbl>
  <w:p w14:paraId="5B1C6EB2" w14:textId="77777777" w:rsidR="00EB61CD" w:rsidRDefault="00EB61CD" w:rsidP="00EB61CD">
    <w:pPr>
      <w:pStyle w:val="Pis"/>
    </w:pPr>
  </w:p>
  <w:p w14:paraId="3DE2045F" w14:textId="737DCA41" w:rsidR="00632109" w:rsidRPr="00EB61CD" w:rsidRDefault="00632109" w:rsidP="00EB61CD">
    <w:pPr>
      <w:pStyle w:val="Pi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4"/>
        <w:szCs w:val="24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4" w15:restartNumberingAfterBreak="0">
    <w:nsid w:val="02A05F66"/>
    <w:multiLevelType w:val="hybridMultilevel"/>
    <w:tmpl w:val="9E6ADDC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E830DE"/>
    <w:multiLevelType w:val="hybridMultilevel"/>
    <w:tmpl w:val="061E2032"/>
    <w:lvl w:ilvl="0" w:tplc="042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0B806E95"/>
    <w:multiLevelType w:val="hybridMultilevel"/>
    <w:tmpl w:val="91CA65A8"/>
    <w:lvl w:ilvl="0" w:tplc="54EC537E">
      <w:numFmt w:val="bullet"/>
      <w:lvlText w:val="-"/>
      <w:lvlJc w:val="left"/>
      <w:pPr>
        <w:ind w:left="420" w:hanging="360"/>
      </w:pPr>
      <w:rPr>
        <w:rFonts w:ascii="Swis721 BT" w:eastAsia="Century Gothic" w:hAnsi="Swis721 BT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1235324E"/>
    <w:multiLevelType w:val="multilevel"/>
    <w:tmpl w:val="0B0C3758"/>
    <w:lvl w:ilvl="0">
      <w:start w:val="1"/>
      <w:numFmt w:val="bullet"/>
      <w:lvlText w:val=""/>
      <w:lvlJc w:val="left"/>
      <w:rPr>
        <w:rFonts w:ascii="Symbol" w:hAnsi="Symbol" w:hint="default"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5CF5132"/>
    <w:multiLevelType w:val="multilevel"/>
    <w:tmpl w:val="00C4D8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800"/>
      </w:pPr>
      <w:rPr>
        <w:rFonts w:hint="default"/>
      </w:rPr>
    </w:lvl>
  </w:abstractNum>
  <w:abstractNum w:abstractNumId="9" w15:restartNumberingAfterBreak="0">
    <w:nsid w:val="19D824B3"/>
    <w:multiLevelType w:val="hybridMultilevel"/>
    <w:tmpl w:val="AF6E8764"/>
    <w:lvl w:ilvl="0" w:tplc="84FC449A">
      <w:start w:val="1"/>
      <w:numFmt w:val="decimal"/>
      <w:lvlText w:val="%1."/>
      <w:lvlJc w:val="left"/>
      <w:pPr>
        <w:ind w:left="1146" w:hanging="360"/>
      </w:pPr>
    </w:lvl>
    <w:lvl w:ilvl="1" w:tplc="04250019" w:tentative="1">
      <w:start w:val="1"/>
      <w:numFmt w:val="lowerLetter"/>
      <w:lvlText w:val="%2."/>
      <w:lvlJc w:val="left"/>
      <w:pPr>
        <w:ind w:left="1866" w:hanging="360"/>
      </w:pPr>
    </w:lvl>
    <w:lvl w:ilvl="2" w:tplc="0425001B" w:tentative="1">
      <w:start w:val="1"/>
      <w:numFmt w:val="lowerRoman"/>
      <w:lvlText w:val="%3."/>
      <w:lvlJc w:val="right"/>
      <w:pPr>
        <w:ind w:left="2586" w:hanging="180"/>
      </w:pPr>
    </w:lvl>
    <w:lvl w:ilvl="3" w:tplc="0425000F" w:tentative="1">
      <w:start w:val="1"/>
      <w:numFmt w:val="decimal"/>
      <w:lvlText w:val="%4."/>
      <w:lvlJc w:val="left"/>
      <w:pPr>
        <w:ind w:left="3306" w:hanging="360"/>
      </w:pPr>
    </w:lvl>
    <w:lvl w:ilvl="4" w:tplc="04250019" w:tentative="1">
      <w:start w:val="1"/>
      <w:numFmt w:val="lowerLetter"/>
      <w:lvlText w:val="%5."/>
      <w:lvlJc w:val="left"/>
      <w:pPr>
        <w:ind w:left="4026" w:hanging="360"/>
      </w:pPr>
    </w:lvl>
    <w:lvl w:ilvl="5" w:tplc="0425001B" w:tentative="1">
      <w:start w:val="1"/>
      <w:numFmt w:val="lowerRoman"/>
      <w:lvlText w:val="%6."/>
      <w:lvlJc w:val="right"/>
      <w:pPr>
        <w:ind w:left="4746" w:hanging="180"/>
      </w:pPr>
    </w:lvl>
    <w:lvl w:ilvl="6" w:tplc="0425000F" w:tentative="1">
      <w:start w:val="1"/>
      <w:numFmt w:val="decimal"/>
      <w:lvlText w:val="%7."/>
      <w:lvlJc w:val="left"/>
      <w:pPr>
        <w:ind w:left="5466" w:hanging="360"/>
      </w:pPr>
    </w:lvl>
    <w:lvl w:ilvl="7" w:tplc="04250019" w:tentative="1">
      <w:start w:val="1"/>
      <w:numFmt w:val="lowerLetter"/>
      <w:lvlText w:val="%8."/>
      <w:lvlJc w:val="left"/>
      <w:pPr>
        <w:ind w:left="6186" w:hanging="360"/>
      </w:pPr>
    </w:lvl>
    <w:lvl w:ilvl="8" w:tplc="042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86F36E5"/>
    <w:multiLevelType w:val="hybridMultilevel"/>
    <w:tmpl w:val="35FC84F0"/>
    <w:lvl w:ilvl="0" w:tplc="042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6C649B"/>
    <w:multiLevelType w:val="multilevel"/>
    <w:tmpl w:val="EA78C50C"/>
    <w:lvl w:ilvl="0">
      <w:start w:val="1"/>
      <w:numFmt w:val="decimal"/>
      <w:pStyle w:val="Pealkiri1"/>
      <w:lvlText w:val="%1"/>
      <w:lvlJc w:val="left"/>
      <w:pPr>
        <w:ind w:left="432" w:hanging="432"/>
      </w:pPr>
    </w:lvl>
    <w:lvl w:ilvl="1">
      <w:start w:val="1"/>
      <w:numFmt w:val="decimal"/>
      <w:pStyle w:val="Pealkiri2"/>
      <w:lvlText w:val="%1.%2"/>
      <w:lvlJc w:val="left"/>
      <w:pPr>
        <w:ind w:left="576" w:hanging="576"/>
      </w:pPr>
    </w:lvl>
    <w:lvl w:ilvl="2">
      <w:start w:val="1"/>
      <w:numFmt w:val="decimal"/>
      <w:pStyle w:val="Pealkiri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Pealkiri4"/>
      <w:lvlText w:val="%1.%2.%3.%4"/>
      <w:lvlJc w:val="left"/>
      <w:pPr>
        <w:ind w:left="864" w:hanging="864"/>
      </w:pPr>
    </w:lvl>
    <w:lvl w:ilvl="4">
      <w:start w:val="1"/>
      <w:numFmt w:val="decimal"/>
      <w:pStyle w:val="Pealkiri5"/>
      <w:lvlText w:val="%1.%2.%3.%4.%5"/>
      <w:lvlJc w:val="left"/>
      <w:pPr>
        <w:ind w:left="1008" w:hanging="1008"/>
      </w:pPr>
    </w:lvl>
    <w:lvl w:ilvl="5">
      <w:start w:val="1"/>
      <w:numFmt w:val="decimal"/>
      <w:pStyle w:val="Pealkiri6"/>
      <w:lvlText w:val="%1.%2.%3.%4.%5.%6"/>
      <w:lvlJc w:val="left"/>
      <w:pPr>
        <w:ind w:left="1152" w:hanging="1152"/>
      </w:pPr>
    </w:lvl>
    <w:lvl w:ilvl="6">
      <w:start w:val="1"/>
      <w:numFmt w:val="decimal"/>
      <w:pStyle w:val="Pealkiri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Pealkiri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Pealkiri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3C99728E"/>
    <w:multiLevelType w:val="multilevel"/>
    <w:tmpl w:val="00C4D8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800"/>
      </w:pPr>
      <w:rPr>
        <w:rFonts w:hint="default"/>
      </w:rPr>
    </w:lvl>
  </w:abstractNum>
  <w:abstractNum w:abstractNumId="13" w15:restartNumberingAfterBreak="0">
    <w:nsid w:val="3CAD007B"/>
    <w:multiLevelType w:val="hybridMultilevel"/>
    <w:tmpl w:val="97145C7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E405515"/>
    <w:multiLevelType w:val="hybridMultilevel"/>
    <w:tmpl w:val="C75829CC"/>
    <w:lvl w:ilvl="0" w:tplc="0892117E">
      <w:start w:val="1"/>
      <w:numFmt w:val="upperLetter"/>
      <w:pStyle w:val="IPIpeatkk"/>
      <w:lvlText w:val="%1."/>
      <w:lvlJc w:val="left"/>
      <w:pPr>
        <w:ind w:left="720" w:hanging="360"/>
      </w:pPr>
    </w:lvl>
    <w:lvl w:ilvl="1" w:tplc="C0F64A6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925682"/>
    <w:multiLevelType w:val="multilevel"/>
    <w:tmpl w:val="00C4D8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800"/>
      </w:pPr>
      <w:rPr>
        <w:rFonts w:hint="default"/>
      </w:rPr>
    </w:lvl>
  </w:abstractNum>
  <w:abstractNum w:abstractNumId="16" w15:restartNumberingAfterBreak="0">
    <w:nsid w:val="4BAE12C6"/>
    <w:multiLevelType w:val="hybridMultilevel"/>
    <w:tmpl w:val="D878EF0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5B7B27"/>
    <w:multiLevelType w:val="hybridMultilevel"/>
    <w:tmpl w:val="BFE4235A"/>
    <w:lvl w:ilvl="0" w:tplc="C8DADA30">
      <w:start w:val="1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62A63C2"/>
    <w:multiLevelType w:val="hybridMultilevel"/>
    <w:tmpl w:val="D1589C5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F07157"/>
    <w:multiLevelType w:val="hybridMultilevel"/>
    <w:tmpl w:val="79985A9A"/>
    <w:lvl w:ilvl="0" w:tplc="81BC8A8C">
      <w:start w:val="1"/>
      <w:numFmt w:val="bullet"/>
      <w:pStyle w:val="Bullets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5C6269B9"/>
    <w:multiLevelType w:val="hybridMultilevel"/>
    <w:tmpl w:val="53902C40"/>
    <w:lvl w:ilvl="0" w:tplc="042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5FA57CB8"/>
    <w:multiLevelType w:val="hybridMultilevel"/>
    <w:tmpl w:val="3F7831A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07C3BC4"/>
    <w:multiLevelType w:val="hybridMultilevel"/>
    <w:tmpl w:val="7E44891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F60606"/>
    <w:multiLevelType w:val="multilevel"/>
    <w:tmpl w:val="00C4D866"/>
    <w:numStyleLink w:val="Pealkiri51"/>
  </w:abstractNum>
  <w:abstractNum w:abstractNumId="24" w15:restartNumberingAfterBreak="0">
    <w:nsid w:val="6A3135BB"/>
    <w:multiLevelType w:val="hybridMultilevel"/>
    <w:tmpl w:val="20EC7DE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AF172C"/>
    <w:multiLevelType w:val="hybridMultilevel"/>
    <w:tmpl w:val="154457C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8AD15A">
      <w:numFmt w:val="bullet"/>
      <w:lvlText w:val="-"/>
      <w:lvlJc w:val="left"/>
      <w:pPr>
        <w:ind w:left="1440" w:hanging="360"/>
      </w:pPr>
      <w:rPr>
        <w:rFonts w:ascii="Trebuchet MS" w:eastAsia="Times New Roman" w:hAnsi="Trebuchet MS" w:cs="Times New Roman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3F1A23"/>
    <w:multiLevelType w:val="multilevel"/>
    <w:tmpl w:val="042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78BF0243"/>
    <w:multiLevelType w:val="multilevel"/>
    <w:tmpl w:val="00C4D866"/>
    <w:styleLink w:val="Pealkiri5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800"/>
      </w:pPr>
      <w:rPr>
        <w:rFonts w:hint="default"/>
      </w:rPr>
    </w:lvl>
  </w:abstractNum>
  <w:abstractNum w:abstractNumId="28" w15:restartNumberingAfterBreak="0">
    <w:nsid w:val="7BF52AC8"/>
    <w:multiLevelType w:val="hybridMultilevel"/>
    <w:tmpl w:val="D2464CAC"/>
    <w:lvl w:ilvl="0" w:tplc="042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7E431484"/>
    <w:multiLevelType w:val="multilevel"/>
    <w:tmpl w:val="700C17A0"/>
    <w:lvl w:ilvl="0">
      <w:start w:val="4"/>
      <w:numFmt w:val="decimalZero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>
    <w:abstractNumId w:val="14"/>
  </w:num>
  <w:num w:numId="2">
    <w:abstractNumId w:val="26"/>
  </w:num>
  <w:num w:numId="3">
    <w:abstractNumId w:val="7"/>
  </w:num>
  <w:num w:numId="4">
    <w:abstractNumId w:val="9"/>
  </w:num>
  <w:num w:numId="5">
    <w:abstractNumId w:val="17"/>
  </w:num>
  <w:num w:numId="6">
    <w:abstractNumId w:val="22"/>
  </w:num>
  <w:num w:numId="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</w:num>
  <w:num w:numId="9">
    <w:abstractNumId w:val="6"/>
  </w:num>
  <w:num w:numId="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</w:num>
  <w:num w:numId="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</w:num>
  <w:num w:numId="14">
    <w:abstractNumId w:val="26"/>
  </w:num>
  <w:num w:numId="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</w:num>
  <w:num w:numId="17">
    <w:abstractNumId w:val="26"/>
  </w:num>
  <w:num w:numId="18">
    <w:abstractNumId w:val="26"/>
  </w:num>
  <w:num w:numId="19">
    <w:abstractNumId w:val="21"/>
  </w:num>
  <w:num w:numId="20">
    <w:abstractNumId w:val="13"/>
  </w:num>
  <w:num w:numId="21">
    <w:abstractNumId w:val="26"/>
  </w:num>
  <w:num w:numId="22">
    <w:abstractNumId w:val="26"/>
  </w:num>
  <w:num w:numId="23">
    <w:abstractNumId w:val="26"/>
  </w:num>
  <w:num w:numId="24">
    <w:abstractNumId w:val="26"/>
  </w:num>
  <w:num w:numId="25">
    <w:abstractNumId w:val="26"/>
  </w:num>
  <w:num w:numId="2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26"/>
  </w:num>
  <w:num w:numId="29">
    <w:abstractNumId w:val="26"/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</w:num>
  <w:num w:numId="3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</w:num>
  <w:num w:numId="34">
    <w:abstractNumId w:val="23"/>
  </w:num>
  <w:num w:numId="35">
    <w:abstractNumId w:val="11"/>
  </w:num>
  <w:num w:numId="36">
    <w:abstractNumId w:val="4"/>
  </w:num>
  <w:num w:numId="37">
    <w:abstractNumId w:val="18"/>
  </w:num>
  <w:num w:numId="38">
    <w:abstractNumId w:val="28"/>
  </w:num>
  <w:num w:numId="39">
    <w:abstractNumId w:val="25"/>
  </w:num>
  <w:num w:numId="40">
    <w:abstractNumId w:val="15"/>
  </w:num>
  <w:num w:numId="41">
    <w:abstractNumId w:val="8"/>
  </w:num>
  <w:num w:numId="42">
    <w:abstractNumId w:val="12"/>
  </w:num>
  <w:num w:numId="43">
    <w:abstractNumId w:val="29"/>
  </w:num>
  <w:num w:numId="44">
    <w:abstractNumId w:val="20"/>
  </w:num>
  <w:num w:numId="45">
    <w:abstractNumId w:val="16"/>
  </w:num>
  <w:num w:numId="46">
    <w:abstractNumId w:val="10"/>
  </w:num>
  <w:num w:numId="47">
    <w:abstractNumId w:val="24"/>
  </w:num>
  <w:num w:numId="48">
    <w:abstractNumId w:val="5"/>
  </w:num>
  <w:num w:numId="49">
    <w:abstractNumId w:val="1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FA5"/>
    <w:rsid w:val="00001C4C"/>
    <w:rsid w:val="00001D98"/>
    <w:rsid w:val="00003F8B"/>
    <w:rsid w:val="00004494"/>
    <w:rsid w:val="0000476B"/>
    <w:rsid w:val="000068E4"/>
    <w:rsid w:val="0001047E"/>
    <w:rsid w:val="00010620"/>
    <w:rsid w:val="000106BC"/>
    <w:rsid w:val="00012FDE"/>
    <w:rsid w:val="0001316B"/>
    <w:rsid w:val="00013B09"/>
    <w:rsid w:val="00017D29"/>
    <w:rsid w:val="0002248D"/>
    <w:rsid w:val="00023F99"/>
    <w:rsid w:val="00026FE4"/>
    <w:rsid w:val="000272C5"/>
    <w:rsid w:val="00032C0F"/>
    <w:rsid w:val="00032FB1"/>
    <w:rsid w:val="000335A0"/>
    <w:rsid w:val="00034B96"/>
    <w:rsid w:val="00034DAA"/>
    <w:rsid w:val="00035E4F"/>
    <w:rsid w:val="00040A88"/>
    <w:rsid w:val="00041919"/>
    <w:rsid w:val="0004656E"/>
    <w:rsid w:val="000509D3"/>
    <w:rsid w:val="00050F68"/>
    <w:rsid w:val="00051CC2"/>
    <w:rsid w:val="00052BA9"/>
    <w:rsid w:val="00053B90"/>
    <w:rsid w:val="0005443D"/>
    <w:rsid w:val="00055872"/>
    <w:rsid w:val="00055EC5"/>
    <w:rsid w:val="0005675E"/>
    <w:rsid w:val="00056AE1"/>
    <w:rsid w:val="00060508"/>
    <w:rsid w:val="000610CD"/>
    <w:rsid w:val="00066261"/>
    <w:rsid w:val="00066A0F"/>
    <w:rsid w:val="00066E16"/>
    <w:rsid w:val="00070739"/>
    <w:rsid w:val="000712C4"/>
    <w:rsid w:val="00072889"/>
    <w:rsid w:val="0007379C"/>
    <w:rsid w:val="0007453F"/>
    <w:rsid w:val="00076469"/>
    <w:rsid w:val="00076AA3"/>
    <w:rsid w:val="00076D61"/>
    <w:rsid w:val="00081A4E"/>
    <w:rsid w:val="00082522"/>
    <w:rsid w:val="000832B3"/>
    <w:rsid w:val="000832DF"/>
    <w:rsid w:val="00083C5F"/>
    <w:rsid w:val="00083D68"/>
    <w:rsid w:val="00084AC8"/>
    <w:rsid w:val="00086A2F"/>
    <w:rsid w:val="00091B1C"/>
    <w:rsid w:val="00093019"/>
    <w:rsid w:val="00093C09"/>
    <w:rsid w:val="000944F7"/>
    <w:rsid w:val="00095C2B"/>
    <w:rsid w:val="000979E6"/>
    <w:rsid w:val="000A3DBC"/>
    <w:rsid w:val="000A3EAD"/>
    <w:rsid w:val="000A4ADB"/>
    <w:rsid w:val="000A57C4"/>
    <w:rsid w:val="000B1647"/>
    <w:rsid w:val="000B27DD"/>
    <w:rsid w:val="000B3599"/>
    <w:rsid w:val="000B4467"/>
    <w:rsid w:val="000B46EC"/>
    <w:rsid w:val="000B5588"/>
    <w:rsid w:val="000B5A76"/>
    <w:rsid w:val="000B7CEF"/>
    <w:rsid w:val="000C021F"/>
    <w:rsid w:val="000C4228"/>
    <w:rsid w:val="000C44A4"/>
    <w:rsid w:val="000C44B6"/>
    <w:rsid w:val="000D0E4F"/>
    <w:rsid w:val="000D0E5D"/>
    <w:rsid w:val="000D455E"/>
    <w:rsid w:val="000D4592"/>
    <w:rsid w:val="000D605F"/>
    <w:rsid w:val="000D68AD"/>
    <w:rsid w:val="000D6F0A"/>
    <w:rsid w:val="000D7E36"/>
    <w:rsid w:val="000E074B"/>
    <w:rsid w:val="000E2811"/>
    <w:rsid w:val="000E29EA"/>
    <w:rsid w:val="000E4791"/>
    <w:rsid w:val="000E496D"/>
    <w:rsid w:val="000E5B86"/>
    <w:rsid w:val="000E6B5F"/>
    <w:rsid w:val="000E74FF"/>
    <w:rsid w:val="000F35C2"/>
    <w:rsid w:val="000F5063"/>
    <w:rsid w:val="000F517A"/>
    <w:rsid w:val="000F6A05"/>
    <w:rsid w:val="0010032C"/>
    <w:rsid w:val="0010095A"/>
    <w:rsid w:val="001009DB"/>
    <w:rsid w:val="00102379"/>
    <w:rsid w:val="00107B96"/>
    <w:rsid w:val="0011249D"/>
    <w:rsid w:val="00115C93"/>
    <w:rsid w:val="00115CDD"/>
    <w:rsid w:val="0012032E"/>
    <w:rsid w:val="0012104B"/>
    <w:rsid w:val="00122F5D"/>
    <w:rsid w:val="0012412D"/>
    <w:rsid w:val="0012444A"/>
    <w:rsid w:val="001253E4"/>
    <w:rsid w:val="00125B06"/>
    <w:rsid w:val="001263DF"/>
    <w:rsid w:val="0012658D"/>
    <w:rsid w:val="00126898"/>
    <w:rsid w:val="00126917"/>
    <w:rsid w:val="00126D4D"/>
    <w:rsid w:val="0012784C"/>
    <w:rsid w:val="00127BFB"/>
    <w:rsid w:val="00130348"/>
    <w:rsid w:val="0013286D"/>
    <w:rsid w:val="00132F15"/>
    <w:rsid w:val="001339F5"/>
    <w:rsid w:val="00134EF4"/>
    <w:rsid w:val="001376AB"/>
    <w:rsid w:val="00137FE6"/>
    <w:rsid w:val="00140E36"/>
    <w:rsid w:val="00144333"/>
    <w:rsid w:val="001459CC"/>
    <w:rsid w:val="0014643A"/>
    <w:rsid w:val="0015121B"/>
    <w:rsid w:val="0015204E"/>
    <w:rsid w:val="00152590"/>
    <w:rsid w:val="00156225"/>
    <w:rsid w:val="00157894"/>
    <w:rsid w:val="00166974"/>
    <w:rsid w:val="00167B68"/>
    <w:rsid w:val="00170E05"/>
    <w:rsid w:val="00171024"/>
    <w:rsid w:val="0017109F"/>
    <w:rsid w:val="00171145"/>
    <w:rsid w:val="00172BAC"/>
    <w:rsid w:val="001744C2"/>
    <w:rsid w:val="00175EF0"/>
    <w:rsid w:val="00175FEF"/>
    <w:rsid w:val="00181030"/>
    <w:rsid w:val="0018462F"/>
    <w:rsid w:val="00184719"/>
    <w:rsid w:val="00185CD1"/>
    <w:rsid w:val="00187457"/>
    <w:rsid w:val="001914A4"/>
    <w:rsid w:val="00192ED1"/>
    <w:rsid w:val="001966BD"/>
    <w:rsid w:val="00196BA0"/>
    <w:rsid w:val="001A0D49"/>
    <w:rsid w:val="001A1589"/>
    <w:rsid w:val="001A1D33"/>
    <w:rsid w:val="001A3DE4"/>
    <w:rsid w:val="001A54F7"/>
    <w:rsid w:val="001A5CA6"/>
    <w:rsid w:val="001A65AE"/>
    <w:rsid w:val="001A730C"/>
    <w:rsid w:val="001A74B1"/>
    <w:rsid w:val="001A7D22"/>
    <w:rsid w:val="001B0153"/>
    <w:rsid w:val="001B1641"/>
    <w:rsid w:val="001B618C"/>
    <w:rsid w:val="001C5F72"/>
    <w:rsid w:val="001D058C"/>
    <w:rsid w:val="001D0F55"/>
    <w:rsid w:val="001D1DC7"/>
    <w:rsid w:val="001D2CFD"/>
    <w:rsid w:val="001D4572"/>
    <w:rsid w:val="001D751A"/>
    <w:rsid w:val="001E0849"/>
    <w:rsid w:val="001E1C56"/>
    <w:rsid w:val="001E2A68"/>
    <w:rsid w:val="001E4AE9"/>
    <w:rsid w:val="001E611A"/>
    <w:rsid w:val="001E61D3"/>
    <w:rsid w:val="001E665D"/>
    <w:rsid w:val="001F068A"/>
    <w:rsid w:val="001F0A3C"/>
    <w:rsid w:val="001F26CF"/>
    <w:rsid w:val="001F50FA"/>
    <w:rsid w:val="002006F4"/>
    <w:rsid w:val="002019D5"/>
    <w:rsid w:val="0020347C"/>
    <w:rsid w:val="00204671"/>
    <w:rsid w:val="0020561D"/>
    <w:rsid w:val="002075E8"/>
    <w:rsid w:val="002104C8"/>
    <w:rsid w:val="00210828"/>
    <w:rsid w:val="00212884"/>
    <w:rsid w:val="0021364E"/>
    <w:rsid w:val="00214860"/>
    <w:rsid w:val="00214B37"/>
    <w:rsid w:val="00214E54"/>
    <w:rsid w:val="00216D73"/>
    <w:rsid w:val="00217313"/>
    <w:rsid w:val="0022069A"/>
    <w:rsid w:val="002207E3"/>
    <w:rsid w:val="00222104"/>
    <w:rsid w:val="0022560B"/>
    <w:rsid w:val="002262BF"/>
    <w:rsid w:val="00226588"/>
    <w:rsid w:val="00232299"/>
    <w:rsid w:val="00232539"/>
    <w:rsid w:val="0023535D"/>
    <w:rsid w:val="0023598A"/>
    <w:rsid w:val="002360EC"/>
    <w:rsid w:val="00236DF4"/>
    <w:rsid w:val="00240ECF"/>
    <w:rsid w:val="00242184"/>
    <w:rsid w:val="00242664"/>
    <w:rsid w:val="00244AAD"/>
    <w:rsid w:val="00245828"/>
    <w:rsid w:val="002467F9"/>
    <w:rsid w:val="00247113"/>
    <w:rsid w:val="0025201E"/>
    <w:rsid w:val="00253149"/>
    <w:rsid w:val="00253C43"/>
    <w:rsid w:val="0025428A"/>
    <w:rsid w:val="0025483B"/>
    <w:rsid w:val="00255718"/>
    <w:rsid w:val="0025571F"/>
    <w:rsid w:val="002561EE"/>
    <w:rsid w:val="00257A7B"/>
    <w:rsid w:val="00260B94"/>
    <w:rsid w:val="0026120C"/>
    <w:rsid w:val="0026183A"/>
    <w:rsid w:val="00264047"/>
    <w:rsid w:val="00270619"/>
    <w:rsid w:val="00271872"/>
    <w:rsid w:val="0027326E"/>
    <w:rsid w:val="002735AA"/>
    <w:rsid w:val="002740EE"/>
    <w:rsid w:val="00275355"/>
    <w:rsid w:val="002755D6"/>
    <w:rsid w:val="002776B8"/>
    <w:rsid w:val="00277F5F"/>
    <w:rsid w:val="00280083"/>
    <w:rsid w:val="00282AD5"/>
    <w:rsid w:val="00287780"/>
    <w:rsid w:val="00287C7C"/>
    <w:rsid w:val="00291FA6"/>
    <w:rsid w:val="00292610"/>
    <w:rsid w:val="002929F2"/>
    <w:rsid w:val="00294400"/>
    <w:rsid w:val="00294F10"/>
    <w:rsid w:val="002959A0"/>
    <w:rsid w:val="002966C3"/>
    <w:rsid w:val="002A2043"/>
    <w:rsid w:val="002A63C3"/>
    <w:rsid w:val="002A7535"/>
    <w:rsid w:val="002A762C"/>
    <w:rsid w:val="002A7B84"/>
    <w:rsid w:val="002B0AFB"/>
    <w:rsid w:val="002B2320"/>
    <w:rsid w:val="002B2787"/>
    <w:rsid w:val="002B3291"/>
    <w:rsid w:val="002B419D"/>
    <w:rsid w:val="002B62E4"/>
    <w:rsid w:val="002B7083"/>
    <w:rsid w:val="002C0DB1"/>
    <w:rsid w:val="002C1F8B"/>
    <w:rsid w:val="002C20CF"/>
    <w:rsid w:val="002C3022"/>
    <w:rsid w:val="002C3692"/>
    <w:rsid w:val="002C3884"/>
    <w:rsid w:val="002C3CB9"/>
    <w:rsid w:val="002C3EC3"/>
    <w:rsid w:val="002C4DC3"/>
    <w:rsid w:val="002C5EAA"/>
    <w:rsid w:val="002C6F55"/>
    <w:rsid w:val="002D38C5"/>
    <w:rsid w:val="002D4056"/>
    <w:rsid w:val="002D4E58"/>
    <w:rsid w:val="002E150D"/>
    <w:rsid w:val="002E15E1"/>
    <w:rsid w:val="002E47A7"/>
    <w:rsid w:val="002E53FE"/>
    <w:rsid w:val="002E6715"/>
    <w:rsid w:val="002F6252"/>
    <w:rsid w:val="00300549"/>
    <w:rsid w:val="0030137E"/>
    <w:rsid w:val="00302B39"/>
    <w:rsid w:val="00304BBB"/>
    <w:rsid w:val="00314A82"/>
    <w:rsid w:val="00315FEB"/>
    <w:rsid w:val="0031611E"/>
    <w:rsid w:val="003163EB"/>
    <w:rsid w:val="0031692E"/>
    <w:rsid w:val="00316C92"/>
    <w:rsid w:val="003209B6"/>
    <w:rsid w:val="0032185B"/>
    <w:rsid w:val="00321E05"/>
    <w:rsid w:val="003225C5"/>
    <w:rsid w:val="00324268"/>
    <w:rsid w:val="0032506D"/>
    <w:rsid w:val="00325989"/>
    <w:rsid w:val="00330567"/>
    <w:rsid w:val="0033101D"/>
    <w:rsid w:val="00331026"/>
    <w:rsid w:val="00332040"/>
    <w:rsid w:val="00332C75"/>
    <w:rsid w:val="0033443C"/>
    <w:rsid w:val="00336A43"/>
    <w:rsid w:val="00336C54"/>
    <w:rsid w:val="00336D50"/>
    <w:rsid w:val="00337028"/>
    <w:rsid w:val="00337575"/>
    <w:rsid w:val="00337848"/>
    <w:rsid w:val="00337A4B"/>
    <w:rsid w:val="00337E8B"/>
    <w:rsid w:val="003417FC"/>
    <w:rsid w:val="00341FA4"/>
    <w:rsid w:val="00343A40"/>
    <w:rsid w:val="0034413E"/>
    <w:rsid w:val="003463E9"/>
    <w:rsid w:val="00354782"/>
    <w:rsid w:val="00354AB3"/>
    <w:rsid w:val="003571C8"/>
    <w:rsid w:val="00360B0F"/>
    <w:rsid w:val="00360DA1"/>
    <w:rsid w:val="00362B6B"/>
    <w:rsid w:val="003637EA"/>
    <w:rsid w:val="00371BE9"/>
    <w:rsid w:val="00371C64"/>
    <w:rsid w:val="003721B4"/>
    <w:rsid w:val="003748BC"/>
    <w:rsid w:val="00374A70"/>
    <w:rsid w:val="0037541D"/>
    <w:rsid w:val="003756E5"/>
    <w:rsid w:val="00381190"/>
    <w:rsid w:val="00382041"/>
    <w:rsid w:val="003878D4"/>
    <w:rsid w:val="0039056B"/>
    <w:rsid w:val="00390B68"/>
    <w:rsid w:val="00393964"/>
    <w:rsid w:val="00394252"/>
    <w:rsid w:val="0039483F"/>
    <w:rsid w:val="00396B66"/>
    <w:rsid w:val="003977BE"/>
    <w:rsid w:val="003A1685"/>
    <w:rsid w:val="003A42FA"/>
    <w:rsid w:val="003A6411"/>
    <w:rsid w:val="003B1D9E"/>
    <w:rsid w:val="003B2E6A"/>
    <w:rsid w:val="003B41D4"/>
    <w:rsid w:val="003B48E9"/>
    <w:rsid w:val="003B4BFD"/>
    <w:rsid w:val="003B4ED5"/>
    <w:rsid w:val="003B5DA6"/>
    <w:rsid w:val="003B71A6"/>
    <w:rsid w:val="003C0F6D"/>
    <w:rsid w:val="003C0FE4"/>
    <w:rsid w:val="003C1287"/>
    <w:rsid w:val="003C1516"/>
    <w:rsid w:val="003C1CF0"/>
    <w:rsid w:val="003C5462"/>
    <w:rsid w:val="003C58E9"/>
    <w:rsid w:val="003C696B"/>
    <w:rsid w:val="003D1871"/>
    <w:rsid w:val="003D2498"/>
    <w:rsid w:val="003D55ED"/>
    <w:rsid w:val="003D625C"/>
    <w:rsid w:val="003D650E"/>
    <w:rsid w:val="003D7C9E"/>
    <w:rsid w:val="003E1054"/>
    <w:rsid w:val="003E159E"/>
    <w:rsid w:val="003E187A"/>
    <w:rsid w:val="003E1CDE"/>
    <w:rsid w:val="003E23E4"/>
    <w:rsid w:val="003E4942"/>
    <w:rsid w:val="003E5280"/>
    <w:rsid w:val="003E5AB9"/>
    <w:rsid w:val="003E6881"/>
    <w:rsid w:val="003E6DE8"/>
    <w:rsid w:val="003F001D"/>
    <w:rsid w:val="003F19FF"/>
    <w:rsid w:val="003F2B15"/>
    <w:rsid w:val="003F3B10"/>
    <w:rsid w:val="003F4AF0"/>
    <w:rsid w:val="003F6640"/>
    <w:rsid w:val="003F6679"/>
    <w:rsid w:val="003F68BC"/>
    <w:rsid w:val="00400058"/>
    <w:rsid w:val="00400434"/>
    <w:rsid w:val="0040081C"/>
    <w:rsid w:val="004016E7"/>
    <w:rsid w:val="00402475"/>
    <w:rsid w:val="00402EB7"/>
    <w:rsid w:val="00402F45"/>
    <w:rsid w:val="00403F0E"/>
    <w:rsid w:val="00407A94"/>
    <w:rsid w:val="00407D94"/>
    <w:rsid w:val="00407EC6"/>
    <w:rsid w:val="004108B0"/>
    <w:rsid w:val="0041364B"/>
    <w:rsid w:val="00414FD3"/>
    <w:rsid w:val="00415CF1"/>
    <w:rsid w:val="00417CE5"/>
    <w:rsid w:val="00417D68"/>
    <w:rsid w:val="0042268C"/>
    <w:rsid w:val="00425B30"/>
    <w:rsid w:val="00425CEB"/>
    <w:rsid w:val="0042781B"/>
    <w:rsid w:val="00427FCF"/>
    <w:rsid w:val="004301AC"/>
    <w:rsid w:val="0043054E"/>
    <w:rsid w:val="00432C02"/>
    <w:rsid w:val="00435A46"/>
    <w:rsid w:val="00435C4C"/>
    <w:rsid w:val="0043630E"/>
    <w:rsid w:val="00436670"/>
    <w:rsid w:val="00436980"/>
    <w:rsid w:val="00436FDB"/>
    <w:rsid w:val="00440E42"/>
    <w:rsid w:val="004416B6"/>
    <w:rsid w:val="00442F71"/>
    <w:rsid w:val="004451C0"/>
    <w:rsid w:val="00447C26"/>
    <w:rsid w:val="00451C8D"/>
    <w:rsid w:val="00452D01"/>
    <w:rsid w:val="0045460E"/>
    <w:rsid w:val="004548AB"/>
    <w:rsid w:val="004561B6"/>
    <w:rsid w:val="0045772E"/>
    <w:rsid w:val="00457AC4"/>
    <w:rsid w:val="00461242"/>
    <w:rsid w:val="00463EFB"/>
    <w:rsid w:val="00464341"/>
    <w:rsid w:val="00465E62"/>
    <w:rsid w:val="00473A82"/>
    <w:rsid w:val="00473E73"/>
    <w:rsid w:val="00475F91"/>
    <w:rsid w:val="00480EA6"/>
    <w:rsid w:val="00480EA9"/>
    <w:rsid w:val="00483245"/>
    <w:rsid w:val="00483CA0"/>
    <w:rsid w:val="00483FEB"/>
    <w:rsid w:val="00484EA4"/>
    <w:rsid w:val="00485FFB"/>
    <w:rsid w:val="0048614A"/>
    <w:rsid w:val="00486D31"/>
    <w:rsid w:val="004871DC"/>
    <w:rsid w:val="00487852"/>
    <w:rsid w:val="00490DA2"/>
    <w:rsid w:val="00491397"/>
    <w:rsid w:val="0049462B"/>
    <w:rsid w:val="0049678E"/>
    <w:rsid w:val="00496C52"/>
    <w:rsid w:val="004974F3"/>
    <w:rsid w:val="004A07CB"/>
    <w:rsid w:val="004A14B3"/>
    <w:rsid w:val="004A2120"/>
    <w:rsid w:val="004A25B2"/>
    <w:rsid w:val="004A2DC1"/>
    <w:rsid w:val="004A62D4"/>
    <w:rsid w:val="004A66AA"/>
    <w:rsid w:val="004B022E"/>
    <w:rsid w:val="004B097A"/>
    <w:rsid w:val="004B31D2"/>
    <w:rsid w:val="004B3347"/>
    <w:rsid w:val="004B5C4A"/>
    <w:rsid w:val="004B7A1A"/>
    <w:rsid w:val="004C1B57"/>
    <w:rsid w:val="004C1FBC"/>
    <w:rsid w:val="004C3A1D"/>
    <w:rsid w:val="004C3D1A"/>
    <w:rsid w:val="004C3D47"/>
    <w:rsid w:val="004C54EA"/>
    <w:rsid w:val="004C5E7D"/>
    <w:rsid w:val="004C617D"/>
    <w:rsid w:val="004D0CCD"/>
    <w:rsid w:val="004D2944"/>
    <w:rsid w:val="004D3C0D"/>
    <w:rsid w:val="004D7E5C"/>
    <w:rsid w:val="004E16AA"/>
    <w:rsid w:val="004E3C37"/>
    <w:rsid w:val="004E551F"/>
    <w:rsid w:val="004E799D"/>
    <w:rsid w:val="004F22BA"/>
    <w:rsid w:val="004F31FD"/>
    <w:rsid w:val="004F5E2E"/>
    <w:rsid w:val="004F66C7"/>
    <w:rsid w:val="004F6DFF"/>
    <w:rsid w:val="004F76B4"/>
    <w:rsid w:val="00500868"/>
    <w:rsid w:val="00501178"/>
    <w:rsid w:val="00501EA0"/>
    <w:rsid w:val="00501FE7"/>
    <w:rsid w:val="00503153"/>
    <w:rsid w:val="0050509C"/>
    <w:rsid w:val="00506B90"/>
    <w:rsid w:val="00512032"/>
    <w:rsid w:val="00515447"/>
    <w:rsid w:val="00516A95"/>
    <w:rsid w:val="0051752C"/>
    <w:rsid w:val="00517A26"/>
    <w:rsid w:val="00521B08"/>
    <w:rsid w:val="00526B6A"/>
    <w:rsid w:val="00531913"/>
    <w:rsid w:val="00532AED"/>
    <w:rsid w:val="00532C45"/>
    <w:rsid w:val="00534235"/>
    <w:rsid w:val="005403E8"/>
    <w:rsid w:val="005413AD"/>
    <w:rsid w:val="00541ADB"/>
    <w:rsid w:val="005452B4"/>
    <w:rsid w:val="005470D7"/>
    <w:rsid w:val="00550DC5"/>
    <w:rsid w:val="00552162"/>
    <w:rsid w:val="00552A56"/>
    <w:rsid w:val="00552F9F"/>
    <w:rsid w:val="005531DD"/>
    <w:rsid w:val="00553A9B"/>
    <w:rsid w:val="00555C4D"/>
    <w:rsid w:val="00556D4D"/>
    <w:rsid w:val="005618B5"/>
    <w:rsid w:val="00561F59"/>
    <w:rsid w:val="0056514C"/>
    <w:rsid w:val="00566252"/>
    <w:rsid w:val="005679CB"/>
    <w:rsid w:val="00567EFA"/>
    <w:rsid w:val="00571847"/>
    <w:rsid w:val="005746F8"/>
    <w:rsid w:val="00574AC7"/>
    <w:rsid w:val="00575498"/>
    <w:rsid w:val="0058368E"/>
    <w:rsid w:val="005844B3"/>
    <w:rsid w:val="00585684"/>
    <w:rsid w:val="00593974"/>
    <w:rsid w:val="00594CA1"/>
    <w:rsid w:val="00595DB7"/>
    <w:rsid w:val="00596310"/>
    <w:rsid w:val="005A1DB2"/>
    <w:rsid w:val="005A28A6"/>
    <w:rsid w:val="005A2DA6"/>
    <w:rsid w:val="005A36BE"/>
    <w:rsid w:val="005A6526"/>
    <w:rsid w:val="005A6627"/>
    <w:rsid w:val="005A6D0B"/>
    <w:rsid w:val="005B5397"/>
    <w:rsid w:val="005B67B4"/>
    <w:rsid w:val="005C01E4"/>
    <w:rsid w:val="005C03C2"/>
    <w:rsid w:val="005C072E"/>
    <w:rsid w:val="005C5C2C"/>
    <w:rsid w:val="005D298B"/>
    <w:rsid w:val="005D6A32"/>
    <w:rsid w:val="005D7385"/>
    <w:rsid w:val="005D7C2A"/>
    <w:rsid w:val="005E10E1"/>
    <w:rsid w:val="005E11E2"/>
    <w:rsid w:val="005E18A8"/>
    <w:rsid w:val="005E274C"/>
    <w:rsid w:val="005E37EC"/>
    <w:rsid w:val="005E67DF"/>
    <w:rsid w:val="005E7A7A"/>
    <w:rsid w:val="005F0897"/>
    <w:rsid w:val="005F160C"/>
    <w:rsid w:val="005F3B66"/>
    <w:rsid w:val="005F404C"/>
    <w:rsid w:val="005F6671"/>
    <w:rsid w:val="005F774F"/>
    <w:rsid w:val="005F7BA3"/>
    <w:rsid w:val="0060137A"/>
    <w:rsid w:val="00601762"/>
    <w:rsid w:val="00603773"/>
    <w:rsid w:val="0060469A"/>
    <w:rsid w:val="00604BF1"/>
    <w:rsid w:val="00604C67"/>
    <w:rsid w:val="006053AA"/>
    <w:rsid w:val="0061171E"/>
    <w:rsid w:val="006120B2"/>
    <w:rsid w:val="00614DAA"/>
    <w:rsid w:val="0061513A"/>
    <w:rsid w:val="0061574B"/>
    <w:rsid w:val="00615910"/>
    <w:rsid w:val="00617351"/>
    <w:rsid w:val="00617785"/>
    <w:rsid w:val="00617B60"/>
    <w:rsid w:val="006209E4"/>
    <w:rsid w:val="0062215B"/>
    <w:rsid w:val="00622C1D"/>
    <w:rsid w:val="00625EFF"/>
    <w:rsid w:val="0062723F"/>
    <w:rsid w:val="00627D99"/>
    <w:rsid w:val="00627E5D"/>
    <w:rsid w:val="00630003"/>
    <w:rsid w:val="00631130"/>
    <w:rsid w:val="00631FD3"/>
    <w:rsid w:val="00632109"/>
    <w:rsid w:val="00640A5B"/>
    <w:rsid w:val="00641B20"/>
    <w:rsid w:val="00646152"/>
    <w:rsid w:val="006474FF"/>
    <w:rsid w:val="0065231F"/>
    <w:rsid w:val="006529FA"/>
    <w:rsid w:val="00654278"/>
    <w:rsid w:val="0065623E"/>
    <w:rsid w:val="006563D8"/>
    <w:rsid w:val="0066024B"/>
    <w:rsid w:val="00661C9E"/>
    <w:rsid w:val="00664A0B"/>
    <w:rsid w:val="00666038"/>
    <w:rsid w:val="00667BC5"/>
    <w:rsid w:val="006703ED"/>
    <w:rsid w:val="00671557"/>
    <w:rsid w:val="00673226"/>
    <w:rsid w:val="006738E1"/>
    <w:rsid w:val="006751AD"/>
    <w:rsid w:val="0068122D"/>
    <w:rsid w:val="006828FC"/>
    <w:rsid w:val="00683B0F"/>
    <w:rsid w:val="00685818"/>
    <w:rsid w:val="00692EAF"/>
    <w:rsid w:val="006931BA"/>
    <w:rsid w:val="00695A53"/>
    <w:rsid w:val="006A0457"/>
    <w:rsid w:val="006A2E4A"/>
    <w:rsid w:val="006A654C"/>
    <w:rsid w:val="006A69C5"/>
    <w:rsid w:val="006A7F0B"/>
    <w:rsid w:val="006B03F1"/>
    <w:rsid w:val="006B0B17"/>
    <w:rsid w:val="006B11EC"/>
    <w:rsid w:val="006B1A5E"/>
    <w:rsid w:val="006B1BA1"/>
    <w:rsid w:val="006B23FD"/>
    <w:rsid w:val="006B2DA2"/>
    <w:rsid w:val="006B2E3B"/>
    <w:rsid w:val="006B43A6"/>
    <w:rsid w:val="006B6730"/>
    <w:rsid w:val="006B7CED"/>
    <w:rsid w:val="006B7DD6"/>
    <w:rsid w:val="006B7E9C"/>
    <w:rsid w:val="006C0305"/>
    <w:rsid w:val="006C3F53"/>
    <w:rsid w:val="006C4EFB"/>
    <w:rsid w:val="006C53CD"/>
    <w:rsid w:val="006C5751"/>
    <w:rsid w:val="006D21B6"/>
    <w:rsid w:val="006D2B1E"/>
    <w:rsid w:val="006D4211"/>
    <w:rsid w:val="006D4A9B"/>
    <w:rsid w:val="006D50E6"/>
    <w:rsid w:val="006D635F"/>
    <w:rsid w:val="006E04D8"/>
    <w:rsid w:val="006E1F04"/>
    <w:rsid w:val="006E60A5"/>
    <w:rsid w:val="006E7E15"/>
    <w:rsid w:val="006F307A"/>
    <w:rsid w:val="006F3687"/>
    <w:rsid w:val="006F39A2"/>
    <w:rsid w:val="006F4406"/>
    <w:rsid w:val="006F4608"/>
    <w:rsid w:val="006F4670"/>
    <w:rsid w:val="006F4E55"/>
    <w:rsid w:val="006F6D25"/>
    <w:rsid w:val="006F767E"/>
    <w:rsid w:val="00701255"/>
    <w:rsid w:val="00701269"/>
    <w:rsid w:val="00701467"/>
    <w:rsid w:val="00701819"/>
    <w:rsid w:val="0070269F"/>
    <w:rsid w:val="00712463"/>
    <w:rsid w:val="0071773F"/>
    <w:rsid w:val="00724CB7"/>
    <w:rsid w:val="00725596"/>
    <w:rsid w:val="0072613A"/>
    <w:rsid w:val="00726914"/>
    <w:rsid w:val="00727E9E"/>
    <w:rsid w:val="00730CB8"/>
    <w:rsid w:val="007322CF"/>
    <w:rsid w:val="00732C37"/>
    <w:rsid w:val="00732E0F"/>
    <w:rsid w:val="007341E5"/>
    <w:rsid w:val="00735FF2"/>
    <w:rsid w:val="007372A0"/>
    <w:rsid w:val="007374C9"/>
    <w:rsid w:val="00737F2C"/>
    <w:rsid w:val="007411F0"/>
    <w:rsid w:val="0074156D"/>
    <w:rsid w:val="007419BA"/>
    <w:rsid w:val="0074255B"/>
    <w:rsid w:val="00742954"/>
    <w:rsid w:val="007436B5"/>
    <w:rsid w:val="00744910"/>
    <w:rsid w:val="00745366"/>
    <w:rsid w:val="007453AB"/>
    <w:rsid w:val="007464EB"/>
    <w:rsid w:val="0074674A"/>
    <w:rsid w:val="00746D05"/>
    <w:rsid w:val="00746D75"/>
    <w:rsid w:val="00747592"/>
    <w:rsid w:val="007500DF"/>
    <w:rsid w:val="00750BDF"/>
    <w:rsid w:val="0075236A"/>
    <w:rsid w:val="007526C6"/>
    <w:rsid w:val="00752C12"/>
    <w:rsid w:val="00757150"/>
    <w:rsid w:val="00767A68"/>
    <w:rsid w:val="007710AB"/>
    <w:rsid w:val="00773EA6"/>
    <w:rsid w:val="00776DBB"/>
    <w:rsid w:val="00777B94"/>
    <w:rsid w:val="00777F75"/>
    <w:rsid w:val="00780000"/>
    <w:rsid w:val="0078274B"/>
    <w:rsid w:val="00784046"/>
    <w:rsid w:val="00786D8B"/>
    <w:rsid w:val="00786E9F"/>
    <w:rsid w:val="00787605"/>
    <w:rsid w:val="00787ED5"/>
    <w:rsid w:val="00790CBB"/>
    <w:rsid w:val="0079349F"/>
    <w:rsid w:val="007948BB"/>
    <w:rsid w:val="007949FF"/>
    <w:rsid w:val="007951F6"/>
    <w:rsid w:val="007961B4"/>
    <w:rsid w:val="007A064D"/>
    <w:rsid w:val="007A22C4"/>
    <w:rsid w:val="007A2D28"/>
    <w:rsid w:val="007A50F8"/>
    <w:rsid w:val="007A651B"/>
    <w:rsid w:val="007A6865"/>
    <w:rsid w:val="007B1D31"/>
    <w:rsid w:val="007B2CCD"/>
    <w:rsid w:val="007B5B42"/>
    <w:rsid w:val="007B5B45"/>
    <w:rsid w:val="007C00F8"/>
    <w:rsid w:val="007C0552"/>
    <w:rsid w:val="007C0BAF"/>
    <w:rsid w:val="007C15F7"/>
    <w:rsid w:val="007C38B7"/>
    <w:rsid w:val="007C405E"/>
    <w:rsid w:val="007C67A0"/>
    <w:rsid w:val="007C6BE8"/>
    <w:rsid w:val="007D194A"/>
    <w:rsid w:val="007D3805"/>
    <w:rsid w:val="007D5A77"/>
    <w:rsid w:val="007D5D36"/>
    <w:rsid w:val="007D6CC4"/>
    <w:rsid w:val="007D7151"/>
    <w:rsid w:val="007E0158"/>
    <w:rsid w:val="007E355B"/>
    <w:rsid w:val="007E3BC1"/>
    <w:rsid w:val="007E4BD4"/>
    <w:rsid w:val="007E6EB5"/>
    <w:rsid w:val="007E71B3"/>
    <w:rsid w:val="007E7A2A"/>
    <w:rsid w:val="007F1B18"/>
    <w:rsid w:val="007F1C24"/>
    <w:rsid w:val="007F2166"/>
    <w:rsid w:val="007F2A9B"/>
    <w:rsid w:val="007F3C5E"/>
    <w:rsid w:val="007F41AA"/>
    <w:rsid w:val="007F4BD3"/>
    <w:rsid w:val="007F51D4"/>
    <w:rsid w:val="007F54C9"/>
    <w:rsid w:val="007F6E8B"/>
    <w:rsid w:val="007F73E6"/>
    <w:rsid w:val="007F7652"/>
    <w:rsid w:val="00800B41"/>
    <w:rsid w:val="00802CA4"/>
    <w:rsid w:val="00803AB8"/>
    <w:rsid w:val="008118E6"/>
    <w:rsid w:val="00812A77"/>
    <w:rsid w:val="00812A7E"/>
    <w:rsid w:val="008131E7"/>
    <w:rsid w:val="0081480F"/>
    <w:rsid w:val="0081491F"/>
    <w:rsid w:val="00815A31"/>
    <w:rsid w:val="00816D4A"/>
    <w:rsid w:val="008173E6"/>
    <w:rsid w:val="008175D3"/>
    <w:rsid w:val="008201C6"/>
    <w:rsid w:val="00820FF8"/>
    <w:rsid w:val="00821EC6"/>
    <w:rsid w:val="00822491"/>
    <w:rsid w:val="00822790"/>
    <w:rsid w:val="008253F2"/>
    <w:rsid w:val="00825AA4"/>
    <w:rsid w:val="00826554"/>
    <w:rsid w:val="00826792"/>
    <w:rsid w:val="008305D2"/>
    <w:rsid w:val="008308BB"/>
    <w:rsid w:val="00833BF5"/>
    <w:rsid w:val="00834675"/>
    <w:rsid w:val="00837752"/>
    <w:rsid w:val="00837FC4"/>
    <w:rsid w:val="00841513"/>
    <w:rsid w:val="00841DA0"/>
    <w:rsid w:val="00841F71"/>
    <w:rsid w:val="00844570"/>
    <w:rsid w:val="00845E90"/>
    <w:rsid w:val="00845FE9"/>
    <w:rsid w:val="00846033"/>
    <w:rsid w:val="00846F1F"/>
    <w:rsid w:val="00850291"/>
    <w:rsid w:val="00850C94"/>
    <w:rsid w:val="00852E88"/>
    <w:rsid w:val="00852EBA"/>
    <w:rsid w:val="0085360F"/>
    <w:rsid w:val="00860877"/>
    <w:rsid w:val="0086116E"/>
    <w:rsid w:val="00861EB2"/>
    <w:rsid w:val="00862C66"/>
    <w:rsid w:val="00864E6B"/>
    <w:rsid w:val="00866451"/>
    <w:rsid w:val="008677F0"/>
    <w:rsid w:val="008704FC"/>
    <w:rsid w:val="00871FC1"/>
    <w:rsid w:val="008820EF"/>
    <w:rsid w:val="008854D0"/>
    <w:rsid w:val="00891F10"/>
    <w:rsid w:val="0089202D"/>
    <w:rsid w:val="00893B99"/>
    <w:rsid w:val="008963F5"/>
    <w:rsid w:val="008A13E0"/>
    <w:rsid w:val="008A4D4A"/>
    <w:rsid w:val="008A564B"/>
    <w:rsid w:val="008A5E80"/>
    <w:rsid w:val="008A6A81"/>
    <w:rsid w:val="008B1531"/>
    <w:rsid w:val="008B322E"/>
    <w:rsid w:val="008B3CD9"/>
    <w:rsid w:val="008B4220"/>
    <w:rsid w:val="008B4365"/>
    <w:rsid w:val="008B550E"/>
    <w:rsid w:val="008B6AE4"/>
    <w:rsid w:val="008B6F79"/>
    <w:rsid w:val="008B75C5"/>
    <w:rsid w:val="008C13B9"/>
    <w:rsid w:val="008C274E"/>
    <w:rsid w:val="008C4090"/>
    <w:rsid w:val="008C44EE"/>
    <w:rsid w:val="008C4CCC"/>
    <w:rsid w:val="008D187B"/>
    <w:rsid w:val="008D1C5D"/>
    <w:rsid w:val="008D27B4"/>
    <w:rsid w:val="008D4406"/>
    <w:rsid w:val="008D57E8"/>
    <w:rsid w:val="008D5841"/>
    <w:rsid w:val="008D58B6"/>
    <w:rsid w:val="008D63BB"/>
    <w:rsid w:val="008D74B7"/>
    <w:rsid w:val="008D790A"/>
    <w:rsid w:val="008E2A16"/>
    <w:rsid w:val="008E43F0"/>
    <w:rsid w:val="008E5C4E"/>
    <w:rsid w:val="008E7D3E"/>
    <w:rsid w:val="008F0715"/>
    <w:rsid w:val="008F17F1"/>
    <w:rsid w:val="008F1995"/>
    <w:rsid w:val="008F1E0B"/>
    <w:rsid w:val="008F1FC9"/>
    <w:rsid w:val="008F2BC6"/>
    <w:rsid w:val="008F4D3D"/>
    <w:rsid w:val="008F551A"/>
    <w:rsid w:val="008F74C2"/>
    <w:rsid w:val="008F76C4"/>
    <w:rsid w:val="008F7C4B"/>
    <w:rsid w:val="009004B8"/>
    <w:rsid w:val="00900AD4"/>
    <w:rsid w:val="00907561"/>
    <w:rsid w:val="00910E76"/>
    <w:rsid w:val="009120A0"/>
    <w:rsid w:val="009135BA"/>
    <w:rsid w:val="00915BEA"/>
    <w:rsid w:val="00922E9A"/>
    <w:rsid w:val="0092324F"/>
    <w:rsid w:val="009242DA"/>
    <w:rsid w:val="00926BD4"/>
    <w:rsid w:val="009277FC"/>
    <w:rsid w:val="00927B72"/>
    <w:rsid w:val="00927D18"/>
    <w:rsid w:val="00931444"/>
    <w:rsid w:val="00932096"/>
    <w:rsid w:val="00932238"/>
    <w:rsid w:val="00932D5E"/>
    <w:rsid w:val="009355EB"/>
    <w:rsid w:val="00935F14"/>
    <w:rsid w:val="00941101"/>
    <w:rsid w:val="0094234A"/>
    <w:rsid w:val="00943035"/>
    <w:rsid w:val="00943D55"/>
    <w:rsid w:val="0094494D"/>
    <w:rsid w:val="00946059"/>
    <w:rsid w:val="00951CFB"/>
    <w:rsid w:val="00952635"/>
    <w:rsid w:val="0095271A"/>
    <w:rsid w:val="00952CF6"/>
    <w:rsid w:val="00960EC9"/>
    <w:rsid w:val="00960FB8"/>
    <w:rsid w:val="00961E50"/>
    <w:rsid w:val="00964838"/>
    <w:rsid w:val="00964FB1"/>
    <w:rsid w:val="00972500"/>
    <w:rsid w:val="009731F0"/>
    <w:rsid w:val="00973B23"/>
    <w:rsid w:val="00974CDD"/>
    <w:rsid w:val="00975A66"/>
    <w:rsid w:val="00975C31"/>
    <w:rsid w:val="0097713D"/>
    <w:rsid w:val="009844E1"/>
    <w:rsid w:val="00984C2B"/>
    <w:rsid w:val="00985517"/>
    <w:rsid w:val="009862B3"/>
    <w:rsid w:val="00986864"/>
    <w:rsid w:val="0098758A"/>
    <w:rsid w:val="0099075E"/>
    <w:rsid w:val="00991342"/>
    <w:rsid w:val="0099163E"/>
    <w:rsid w:val="0099475D"/>
    <w:rsid w:val="00994F59"/>
    <w:rsid w:val="00997338"/>
    <w:rsid w:val="009A32A5"/>
    <w:rsid w:val="009A4DC9"/>
    <w:rsid w:val="009A5F26"/>
    <w:rsid w:val="009A6394"/>
    <w:rsid w:val="009A67F4"/>
    <w:rsid w:val="009A6D7C"/>
    <w:rsid w:val="009A7BE3"/>
    <w:rsid w:val="009B015F"/>
    <w:rsid w:val="009B0808"/>
    <w:rsid w:val="009B3D30"/>
    <w:rsid w:val="009B4CD8"/>
    <w:rsid w:val="009B4F6A"/>
    <w:rsid w:val="009B7FCE"/>
    <w:rsid w:val="009C06A3"/>
    <w:rsid w:val="009C160C"/>
    <w:rsid w:val="009C1E26"/>
    <w:rsid w:val="009C26FC"/>
    <w:rsid w:val="009C2B23"/>
    <w:rsid w:val="009C43D2"/>
    <w:rsid w:val="009C697B"/>
    <w:rsid w:val="009C7A8E"/>
    <w:rsid w:val="009C7E48"/>
    <w:rsid w:val="009D03A8"/>
    <w:rsid w:val="009D0F71"/>
    <w:rsid w:val="009D19AF"/>
    <w:rsid w:val="009D1B2E"/>
    <w:rsid w:val="009D38EE"/>
    <w:rsid w:val="009D49BF"/>
    <w:rsid w:val="009D576B"/>
    <w:rsid w:val="009D661C"/>
    <w:rsid w:val="009D71BB"/>
    <w:rsid w:val="009E04DD"/>
    <w:rsid w:val="009E2183"/>
    <w:rsid w:val="009E414E"/>
    <w:rsid w:val="009E41A2"/>
    <w:rsid w:val="009E46DD"/>
    <w:rsid w:val="009E48BF"/>
    <w:rsid w:val="009E66A4"/>
    <w:rsid w:val="009E7FFA"/>
    <w:rsid w:val="009F31BE"/>
    <w:rsid w:val="009F38A7"/>
    <w:rsid w:val="009F61DF"/>
    <w:rsid w:val="00A05F17"/>
    <w:rsid w:val="00A06056"/>
    <w:rsid w:val="00A07EA8"/>
    <w:rsid w:val="00A105C1"/>
    <w:rsid w:val="00A1118B"/>
    <w:rsid w:val="00A14812"/>
    <w:rsid w:val="00A15463"/>
    <w:rsid w:val="00A1594F"/>
    <w:rsid w:val="00A15C24"/>
    <w:rsid w:val="00A17AE6"/>
    <w:rsid w:val="00A233E2"/>
    <w:rsid w:val="00A2450D"/>
    <w:rsid w:val="00A24E2C"/>
    <w:rsid w:val="00A25697"/>
    <w:rsid w:val="00A3194C"/>
    <w:rsid w:val="00A33F72"/>
    <w:rsid w:val="00A36AD8"/>
    <w:rsid w:val="00A36F48"/>
    <w:rsid w:val="00A430EF"/>
    <w:rsid w:val="00A43757"/>
    <w:rsid w:val="00A43CF8"/>
    <w:rsid w:val="00A44801"/>
    <w:rsid w:val="00A47A2D"/>
    <w:rsid w:val="00A47C3D"/>
    <w:rsid w:val="00A51FCA"/>
    <w:rsid w:val="00A55469"/>
    <w:rsid w:val="00A5657E"/>
    <w:rsid w:val="00A5732A"/>
    <w:rsid w:val="00A57480"/>
    <w:rsid w:val="00A61D99"/>
    <w:rsid w:val="00A62A7F"/>
    <w:rsid w:val="00A74E07"/>
    <w:rsid w:val="00A7546C"/>
    <w:rsid w:val="00A75581"/>
    <w:rsid w:val="00A758BB"/>
    <w:rsid w:val="00A77D5B"/>
    <w:rsid w:val="00A818FB"/>
    <w:rsid w:val="00A82CAE"/>
    <w:rsid w:val="00A8775C"/>
    <w:rsid w:val="00A91063"/>
    <w:rsid w:val="00A9158D"/>
    <w:rsid w:val="00A91899"/>
    <w:rsid w:val="00A9381C"/>
    <w:rsid w:val="00A9407F"/>
    <w:rsid w:val="00A94534"/>
    <w:rsid w:val="00A9469C"/>
    <w:rsid w:val="00A946B6"/>
    <w:rsid w:val="00A94F43"/>
    <w:rsid w:val="00A96621"/>
    <w:rsid w:val="00AA3ACA"/>
    <w:rsid w:val="00AA468D"/>
    <w:rsid w:val="00AA4AA3"/>
    <w:rsid w:val="00AA56B1"/>
    <w:rsid w:val="00AA58E8"/>
    <w:rsid w:val="00AA5F51"/>
    <w:rsid w:val="00AB0E8D"/>
    <w:rsid w:val="00AB229A"/>
    <w:rsid w:val="00AB2459"/>
    <w:rsid w:val="00AB2AB1"/>
    <w:rsid w:val="00AB3790"/>
    <w:rsid w:val="00AB3A99"/>
    <w:rsid w:val="00AB3AB9"/>
    <w:rsid w:val="00AB3E8A"/>
    <w:rsid w:val="00AC0697"/>
    <w:rsid w:val="00AC56CD"/>
    <w:rsid w:val="00AD083F"/>
    <w:rsid w:val="00AD30D6"/>
    <w:rsid w:val="00AD3D12"/>
    <w:rsid w:val="00AD4698"/>
    <w:rsid w:val="00AD5848"/>
    <w:rsid w:val="00AD6A01"/>
    <w:rsid w:val="00AD6DFC"/>
    <w:rsid w:val="00AD715B"/>
    <w:rsid w:val="00AE2366"/>
    <w:rsid w:val="00AE244C"/>
    <w:rsid w:val="00AE2BF2"/>
    <w:rsid w:val="00AE2DBD"/>
    <w:rsid w:val="00AE3C48"/>
    <w:rsid w:val="00AE7418"/>
    <w:rsid w:val="00AE74BF"/>
    <w:rsid w:val="00AE7DA0"/>
    <w:rsid w:val="00AF0637"/>
    <w:rsid w:val="00AF0EA0"/>
    <w:rsid w:val="00AF33C7"/>
    <w:rsid w:val="00AF65BA"/>
    <w:rsid w:val="00AF7A40"/>
    <w:rsid w:val="00B03FE2"/>
    <w:rsid w:val="00B0440E"/>
    <w:rsid w:val="00B05363"/>
    <w:rsid w:val="00B066CC"/>
    <w:rsid w:val="00B074D3"/>
    <w:rsid w:val="00B07CE0"/>
    <w:rsid w:val="00B07D93"/>
    <w:rsid w:val="00B07E29"/>
    <w:rsid w:val="00B101D2"/>
    <w:rsid w:val="00B102A3"/>
    <w:rsid w:val="00B10BDE"/>
    <w:rsid w:val="00B10FAB"/>
    <w:rsid w:val="00B115A6"/>
    <w:rsid w:val="00B15AE6"/>
    <w:rsid w:val="00B24AFA"/>
    <w:rsid w:val="00B25803"/>
    <w:rsid w:val="00B2592A"/>
    <w:rsid w:val="00B26426"/>
    <w:rsid w:val="00B269E3"/>
    <w:rsid w:val="00B3075D"/>
    <w:rsid w:val="00B30D66"/>
    <w:rsid w:val="00B340B3"/>
    <w:rsid w:val="00B41155"/>
    <w:rsid w:val="00B42A72"/>
    <w:rsid w:val="00B44C3B"/>
    <w:rsid w:val="00B4799F"/>
    <w:rsid w:val="00B47E65"/>
    <w:rsid w:val="00B50A75"/>
    <w:rsid w:val="00B52700"/>
    <w:rsid w:val="00B5408B"/>
    <w:rsid w:val="00B54FA1"/>
    <w:rsid w:val="00B550E4"/>
    <w:rsid w:val="00B5546D"/>
    <w:rsid w:val="00B55D77"/>
    <w:rsid w:val="00B563FB"/>
    <w:rsid w:val="00B5758B"/>
    <w:rsid w:val="00B60265"/>
    <w:rsid w:val="00B60A90"/>
    <w:rsid w:val="00B632FC"/>
    <w:rsid w:val="00B634F5"/>
    <w:rsid w:val="00B63D86"/>
    <w:rsid w:val="00B647C4"/>
    <w:rsid w:val="00B64E90"/>
    <w:rsid w:val="00B65681"/>
    <w:rsid w:val="00B65B17"/>
    <w:rsid w:val="00B65F27"/>
    <w:rsid w:val="00B7175B"/>
    <w:rsid w:val="00B755D2"/>
    <w:rsid w:val="00B75A70"/>
    <w:rsid w:val="00B77AC8"/>
    <w:rsid w:val="00B77D06"/>
    <w:rsid w:val="00B806E9"/>
    <w:rsid w:val="00B80791"/>
    <w:rsid w:val="00B81525"/>
    <w:rsid w:val="00B81668"/>
    <w:rsid w:val="00B81A4F"/>
    <w:rsid w:val="00B821CD"/>
    <w:rsid w:val="00B82920"/>
    <w:rsid w:val="00B82975"/>
    <w:rsid w:val="00B838F0"/>
    <w:rsid w:val="00B839B2"/>
    <w:rsid w:val="00B86F2D"/>
    <w:rsid w:val="00B91192"/>
    <w:rsid w:val="00B9180A"/>
    <w:rsid w:val="00B924A3"/>
    <w:rsid w:val="00B941B6"/>
    <w:rsid w:val="00B96306"/>
    <w:rsid w:val="00B97117"/>
    <w:rsid w:val="00BA00FC"/>
    <w:rsid w:val="00BA36CC"/>
    <w:rsid w:val="00BA46AE"/>
    <w:rsid w:val="00BA4CFC"/>
    <w:rsid w:val="00BA4F14"/>
    <w:rsid w:val="00BB2617"/>
    <w:rsid w:val="00BB4BF6"/>
    <w:rsid w:val="00BB4D5C"/>
    <w:rsid w:val="00BB59AC"/>
    <w:rsid w:val="00BB5F93"/>
    <w:rsid w:val="00BB6094"/>
    <w:rsid w:val="00BB7199"/>
    <w:rsid w:val="00BB72E3"/>
    <w:rsid w:val="00BC09C4"/>
    <w:rsid w:val="00BC130A"/>
    <w:rsid w:val="00BC1387"/>
    <w:rsid w:val="00BC1411"/>
    <w:rsid w:val="00BC2396"/>
    <w:rsid w:val="00BC50B5"/>
    <w:rsid w:val="00BC5477"/>
    <w:rsid w:val="00BC5E2D"/>
    <w:rsid w:val="00BD0D0C"/>
    <w:rsid w:val="00BD1129"/>
    <w:rsid w:val="00BD1FEB"/>
    <w:rsid w:val="00BD27C7"/>
    <w:rsid w:val="00BD3220"/>
    <w:rsid w:val="00BD40C1"/>
    <w:rsid w:val="00BD698D"/>
    <w:rsid w:val="00BD7D03"/>
    <w:rsid w:val="00BE413D"/>
    <w:rsid w:val="00BE6586"/>
    <w:rsid w:val="00BE6A31"/>
    <w:rsid w:val="00BF2A70"/>
    <w:rsid w:val="00C01AED"/>
    <w:rsid w:val="00C023A9"/>
    <w:rsid w:val="00C03E5C"/>
    <w:rsid w:val="00C03F1A"/>
    <w:rsid w:val="00C05676"/>
    <w:rsid w:val="00C1037A"/>
    <w:rsid w:val="00C11894"/>
    <w:rsid w:val="00C1298F"/>
    <w:rsid w:val="00C14608"/>
    <w:rsid w:val="00C149A7"/>
    <w:rsid w:val="00C21E5A"/>
    <w:rsid w:val="00C23D49"/>
    <w:rsid w:val="00C2495D"/>
    <w:rsid w:val="00C24D9E"/>
    <w:rsid w:val="00C25C4D"/>
    <w:rsid w:val="00C26D03"/>
    <w:rsid w:val="00C26FC1"/>
    <w:rsid w:val="00C3115D"/>
    <w:rsid w:val="00C32031"/>
    <w:rsid w:val="00C32131"/>
    <w:rsid w:val="00C33678"/>
    <w:rsid w:val="00C33F48"/>
    <w:rsid w:val="00C36E2B"/>
    <w:rsid w:val="00C372E7"/>
    <w:rsid w:val="00C3752D"/>
    <w:rsid w:val="00C40021"/>
    <w:rsid w:val="00C414E3"/>
    <w:rsid w:val="00C45F92"/>
    <w:rsid w:val="00C4613D"/>
    <w:rsid w:val="00C47C60"/>
    <w:rsid w:val="00C50226"/>
    <w:rsid w:val="00C5342B"/>
    <w:rsid w:val="00C569EC"/>
    <w:rsid w:val="00C56CD4"/>
    <w:rsid w:val="00C60ED7"/>
    <w:rsid w:val="00C63555"/>
    <w:rsid w:val="00C64ABD"/>
    <w:rsid w:val="00C6536E"/>
    <w:rsid w:val="00C669B7"/>
    <w:rsid w:val="00C709BE"/>
    <w:rsid w:val="00C71935"/>
    <w:rsid w:val="00C729C5"/>
    <w:rsid w:val="00C74082"/>
    <w:rsid w:val="00C76125"/>
    <w:rsid w:val="00C764D3"/>
    <w:rsid w:val="00C7695F"/>
    <w:rsid w:val="00C76D7C"/>
    <w:rsid w:val="00C77149"/>
    <w:rsid w:val="00C80D6E"/>
    <w:rsid w:val="00C82B65"/>
    <w:rsid w:val="00C82CC5"/>
    <w:rsid w:val="00C82E00"/>
    <w:rsid w:val="00C8357F"/>
    <w:rsid w:val="00C8379F"/>
    <w:rsid w:val="00C85296"/>
    <w:rsid w:val="00C90CD7"/>
    <w:rsid w:val="00C90D5F"/>
    <w:rsid w:val="00C91374"/>
    <w:rsid w:val="00C92268"/>
    <w:rsid w:val="00C92D01"/>
    <w:rsid w:val="00C93A24"/>
    <w:rsid w:val="00C957C9"/>
    <w:rsid w:val="00C973D1"/>
    <w:rsid w:val="00CA2097"/>
    <w:rsid w:val="00CA441E"/>
    <w:rsid w:val="00CA455F"/>
    <w:rsid w:val="00CB399F"/>
    <w:rsid w:val="00CB4837"/>
    <w:rsid w:val="00CB4B21"/>
    <w:rsid w:val="00CB5D4C"/>
    <w:rsid w:val="00CB5F82"/>
    <w:rsid w:val="00CB7570"/>
    <w:rsid w:val="00CC1D16"/>
    <w:rsid w:val="00CC4447"/>
    <w:rsid w:val="00CC5404"/>
    <w:rsid w:val="00CC5DD5"/>
    <w:rsid w:val="00CC74EA"/>
    <w:rsid w:val="00CD1DD8"/>
    <w:rsid w:val="00CD505F"/>
    <w:rsid w:val="00CD608E"/>
    <w:rsid w:val="00CD66FD"/>
    <w:rsid w:val="00CE224D"/>
    <w:rsid w:val="00CE40A4"/>
    <w:rsid w:val="00CE5187"/>
    <w:rsid w:val="00CE756C"/>
    <w:rsid w:val="00CF1A36"/>
    <w:rsid w:val="00CF1F88"/>
    <w:rsid w:val="00CF3860"/>
    <w:rsid w:val="00CF4505"/>
    <w:rsid w:val="00CF59DD"/>
    <w:rsid w:val="00CF6B97"/>
    <w:rsid w:val="00CF6C10"/>
    <w:rsid w:val="00CF7279"/>
    <w:rsid w:val="00CF7BAB"/>
    <w:rsid w:val="00D00105"/>
    <w:rsid w:val="00D02465"/>
    <w:rsid w:val="00D03522"/>
    <w:rsid w:val="00D06846"/>
    <w:rsid w:val="00D072EE"/>
    <w:rsid w:val="00D07D86"/>
    <w:rsid w:val="00D10AC1"/>
    <w:rsid w:val="00D1316F"/>
    <w:rsid w:val="00D14546"/>
    <w:rsid w:val="00D14597"/>
    <w:rsid w:val="00D17737"/>
    <w:rsid w:val="00D17D11"/>
    <w:rsid w:val="00D20518"/>
    <w:rsid w:val="00D23588"/>
    <w:rsid w:val="00D23A60"/>
    <w:rsid w:val="00D24A8A"/>
    <w:rsid w:val="00D3173D"/>
    <w:rsid w:val="00D317B0"/>
    <w:rsid w:val="00D3263C"/>
    <w:rsid w:val="00D3387C"/>
    <w:rsid w:val="00D348D7"/>
    <w:rsid w:val="00D3670B"/>
    <w:rsid w:val="00D374FA"/>
    <w:rsid w:val="00D3797A"/>
    <w:rsid w:val="00D379A1"/>
    <w:rsid w:val="00D4016F"/>
    <w:rsid w:val="00D403E1"/>
    <w:rsid w:val="00D421D3"/>
    <w:rsid w:val="00D44115"/>
    <w:rsid w:val="00D4428D"/>
    <w:rsid w:val="00D443D3"/>
    <w:rsid w:val="00D44671"/>
    <w:rsid w:val="00D5069C"/>
    <w:rsid w:val="00D50813"/>
    <w:rsid w:val="00D5191C"/>
    <w:rsid w:val="00D55CE9"/>
    <w:rsid w:val="00D55DB3"/>
    <w:rsid w:val="00D62256"/>
    <w:rsid w:val="00D6439D"/>
    <w:rsid w:val="00D660A6"/>
    <w:rsid w:val="00D67218"/>
    <w:rsid w:val="00D712AF"/>
    <w:rsid w:val="00D72579"/>
    <w:rsid w:val="00D72712"/>
    <w:rsid w:val="00D72883"/>
    <w:rsid w:val="00D74BCD"/>
    <w:rsid w:val="00D75E63"/>
    <w:rsid w:val="00D800F6"/>
    <w:rsid w:val="00D81D59"/>
    <w:rsid w:val="00D81EEA"/>
    <w:rsid w:val="00D8452B"/>
    <w:rsid w:val="00D857C6"/>
    <w:rsid w:val="00D85BC2"/>
    <w:rsid w:val="00D86345"/>
    <w:rsid w:val="00D86903"/>
    <w:rsid w:val="00D87A3C"/>
    <w:rsid w:val="00D90698"/>
    <w:rsid w:val="00D917A2"/>
    <w:rsid w:val="00D9489A"/>
    <w:rsid w:val="00D952F9"/>
    <w:rsid w:val="00D95F21"/>
    <w:rsid w:val="00D960A2"/>
    <w:rsid w:val="00D964A7"/>
    <w:rsid w:val="00D96AF4"/>
    <w:rsid w:val="00D97970"/>
    <w:rsid w:val="00DA2302"/>
    <w:rsid w:val="00DA3922"/>
    <w:rsid w:val="00DB025C"/>
    <w:rsid w:val="00DB027D"/>
    <w:rsid w:val="00DB1E5F"/>
    <w:rsid w:val="00DB23E2"/>
    <w:rsid w:val="00DB2D75"/>
    <w:rsid w:val="00DB62FF"/>
    <w:rsid w:val="00DC2060"/>
    <w:rsid w:val="00DC2B6D"/>
    <w:rsid w:val="00DC2CDF"/>
    <w:rsid w:val="00DC3486"/>
    <w:rsid w:val="00DC4B08"/>
    <w:rsid w:val="00DC4EEC"/>
    <w:rsid w:val="00DC53A6"/>
    <w:rsid w:val="00DC55BB"/>
    <w:rsid w:val="00DC75C5"/>
    <w:rsid w:val="00DC77C9"/>
    <w:rsid w:val="00DC78D6"/>
    <w:rsid w:val="00DC7D89"/>
    <w:rsid w:val="00DD038B"/>
    <w:rsid w:val="00DD3157"/>
    <w:rsid w:val="00DD6539"/>
    <w:rsid w:val="00DE088F"/>
    <w:rsid w:val="00DE1578"/>
    <w:rsid w:val="00DE1FDD"/>
    <w:rsid w:val="00DE4FFF"/>
    <w:rsid w:val="00DE5313"/>
    <w:rsid w:val="00DE5364"/>
    <w:rsid w:val="00DE5904"/>
    <w:rsid w:val="00DE5EDF"/>
    <w:rsid w:val="00DE659A"/>
    <w:rsid w:val="00DF04D0"/>
    <w:rsid w:val="00DF0C4D"/>
    <w:rsid w:val="00DF0F2A"/>
    <w:rsid w:val="00DF3055"/>
    <w:rsid w:val="00DF3C14"/>
    <w:rsid w:val="00DF5FEF"/>
    <w:rsid w:val="00E00C3B"/>
    <w:rsid w:val="00E01C64"/>
    <w:rsid w:val="00E03E9D"/>
    <w:rsid w:val="00E060D8"/>
    <w:rsid w:val="00E06288"/>
    <w:rsid w:val="00E07110"/>
    <w:rsid w:val="00E1169F"/>
    <w:rsid w:val="00E11729"/>
    <w:rsid w:val="00E12FA5"/>
    <w:rsid w:val="00E137E4"/>
    <w:rsid w:val="00E13D1B"/>
    <w:rsid w:val="00E14C7A"/>
    <w:rsid w:val="00E150AF"/>
    <w:rsid w:val="00E1544F"/>
    <w:rsid w:val="00E17D89"/>
    <w:rsid w:val="00E20401"/>
    <w:rsid w:val="00E21FF9"/>
    <w:rsid w:val="00E220A7"/>
    <w:rsid w:val="00E227EB"/>
    <w:rsid w:val="00E22F5E"/>
    <w:rsid w:val="00E2458C"/>
    <w:rsid w:val="00E253EE"/>
    <w:rsid w:val="00E26DE4"/>
    <w:rsid w:val="00E27438"/>
    <w:rsid w:val="00E314C5"/>
    <w:rsid w:val="00E318F7"/>
    <w:rsid w:val="00E324D1"/>
    <w:rsid w:val="00E32982"/>
    <w:rsid w:val="00E3369A"/>
    <w:rsid w:val="00E378B2"/>
    <w:rsid w:val="00E40B5D"/>
    <w:rsid w:val="00E43222"/>
    <w:rsid w:val="00E44445"/>
    <w:rsid w:val="00E44AA8"/>
    <w:rsid w:val="00E46D2B"/>
    <w:rsid w:val="00E474E9"/>
    <w:rsid w:val="00E5080A"/>
    <w:rsid w:val="00E518BC"/>
    <w:rsid w:val="00E51F78"/>
    <w:rsid w:val="00E53E2D"/>
    <w:rsid w:val="00E548D3"/>
    <w:rsid w:val="00E55B2D"/>
    <w:rsid w:val="00E57783"/>
    <w:rsid w:val="00E63AE9"/>
    <w:rsid w:val="00E640FE"/>
    <w:rsid w:val="00E64812"/>
    <w:rsid w:val="00E6672E"/>
    <w:rsid w:val="00E705A7"/>
    <w:rsid w:val="00E71D26"/>
    <w:rsid w:val="00E75883"/>
    <w:rsid w:val="00E761C0"/>
    <w:rsid w:val="00E80713"/>
    <w:rsid w:val="00E80F1B"/>
    <w:rsid w:val="00E82937"/>
    <w:rsid w:val="00E82DC7"/>
    <w:rsid w:val="00E84EBF"/>
    <w:rsid w:val="00E86231"/>
    <w:rsid w:val="00E86588"/>
    <w:rsid w:val="00E86FEB"/>
    <w:rsid w:val="00E876D6"/>
    <w:rsid w:val="00E908C4"/>
    <w:rsid w:val="00E90B9C"/>
    <w:rsid w:val="00E912A2"/>
    <w:rsid w:val="00E9329A"/>
    <w:rsid w:val="00E94B8E"/>
    <w:rsid w:val="00E95B6E"/>
    <w:rsid w:val="00E9644E"/>
    <w:rsid w:val="00EA00EC"/>
    <w:rsid w:val="00EA0C65"/>
    <w:rsid w:val="00EA2112"/>
    <w:rsid w:val="00EA2F6A"/>
    <w:rsid w:val="00EA4CB7"/>
    <w:rsid w:val="00EA617D"/>
    <w:rsid w:val="00EA6CE8"/>
    <w:rsid w:val="00EB1C25"/>
    <w:rsid w:val="00EB2DE3"/>
    <w:rsid w:val="00EB5010"/>
    <w:rsid w:val="00EB5338"/>
    <w:rsid w:val="00EB61CD"/>
    <w:rsid w:val="00EB6355"/>
    <w:rsid w:val="00EB7AE3"/>
    <w:rsid w:val="00EC15FD"/>
    <w:rsid w:val="00EC17C3"/>
    <w:rsid w:val="00EC3325"/>
    <w:rsid w:val="00EC6085"/>
    <w:rsid w:val="00EC63AC"/>
    <w:rsid w:val="00EC6489"/>
    <w:rsid w:val="00ED097A"/>
    <w:rsid w:val="00ED0F1F"/>
    <w:rsid w:val="00ED3B34"/>
    <w:rsid w:val="00ED4C56"/>
    <w:rsid w:val="00ED624F"/>
    <w:rsid w:val="00ED72C4"/>
    <w:rsid w:val="00EE1350"/>
    <w:rsid w:val="00EE1FB5"/>
    <w:rsid w:val="00EE3C6B"/>
    <w:rsid w:val="00EE3FC9"/>
    <w:rsid w:val="00EE4157"/>
    <w:rsid w:val="00EE5B41"/>
    <w:rsid w:val="00EF0CB5"/>
    <w:rsid w:val="00EF3249"/>
    <w:rsid w:val="00EF3963"/>
    <w:rsid w:val="00EF3D22"/>
    <w:rsid w:val="00EF466E"/>
    <w:rsid w:val="00EF4EAA"/>
    <w:rsid w:val="00EF661B"/>
    <w:rsid w:val="00EF6ADF"/>
    <w:rsid w:val="00F0028D"/>
    <w:rsid w:val="00F00359"/>
    <w:rsid w:val="00F00D9B"/>
    <w:rsid w:val="00F030AF"/>
    <w:rsid w:val="00F04F76"/>
    <w:rsid w:val="00F04FFC"/>
    <w:rsid w:val="00F06249"/>
    <w:rsid w:val="00F0694A"/>
    <w:rsid w:val="00F06D55"/>
    <w:rsid w:val="00F10D34"/>
    <w:rsid w:val="00F20023"/>
    <w:rsid w:val="00F21060"/>
    <w:rsid w:val="00F2267E"/>
    <w:rsid w:val="00F23086"/>
    <w:rsid w:val="00F24E28"/>
    <w:rsid w:val="00F24E67"/>
    <w:rsid w:val="00F2528E"/>
    <w:rsid w:val="00F25A7E"/>
    <w:rsid w:val="00F31E62"/>
    <w:rsid w:val="00F34A39"/>
    <w:rsid w:val="00F3558D"/>
    <w:rsid w:val="00F35EF4"/>
    <w:rsid w:val="00F43AAC"/>
    <w:rsid w:val="00F456A7"/>
    <w:rsid w:val="00F46F9C"/>
    <w:rsid w:val="00F4782D"/>
    <w:rsid w:val="00F537C4"/>
    <w:rsid w:val="00F54B53"/>
    <w:rsid w:val="00F54F8F"/>
    <w:rsid w:val="00F6168B"/>
    <w:rsid w:val="00F617AF"/>
    <w:rsid w:val="00F61837"/>
    <w:rsid w:val="00F61CB5"/>
    <w:rsid w:val="00F6277F"/>
    <w:rsid w:val="00F641FB"/>
    <w:rsid w:val="00F64ECC"/>
    <w:rsid w:val="00F667E2"/>
    <w:rsid w:val="00F66D3C"/>
    <w:rsid w:val="00F72F24"/>
    <w:rsid w:val="00F743F6"/>
    <w:rsid w:val="00F74751"/>
    <w:rsid w:val="00F75CB6"/>
    <w:rsid w:val="00F76F04"/>
    <w:rsid w:val="00F7749B"/>
    <w:rsid w:val="00F77AC9"/>
    <w:rsid w:val="00F77E8C"/>
    <w:rsid w:val="00F8269D"/>
    <w:rsid w:val="00F841F4"/>
    <w:rsid w:val="00F8706C"/>
    <w:rsid w:val="00F87437"/>
    <w:rsid w:val="00F9263F"/>
    <w:rsid w:val="00F928A0"/>
    <w:rsid w:val="00F93CBE"/>
    <w:rsid w:val="00F97E2D"/>
    <w:rsid w:val="00FA06DE"/>
    <w:rsid w:val="00FA3A76"/>
    <w:rsid w:val="00FA6061"/>
    <w:rsid w:val="00FA76D4"/>
    <w:rsid w:val="00FB01D4"/>
    <w:rsid w:val="00FB03E4"/>
    <w:rsid w:val="00FB0C1C"/>
    <w:rsid w:val="00FB1FDC"/>
    <w:rsid w:val="00FB34B7"/>
    <w:rsid w:val="00FB35DB"/>
    <w:rsid w:val="00FB4A82"/>
    <w:rsid w:val="00FB4D24"/>
    <w:rsid w:val="00FB67E9"/>
    <w:rsid w:val="00FB7EC5"/>
    <w:rsid w:val="00FC084F"/>
    <w:rsid w:val="00FC1037"/>
    <w:rsid w:val="00FC3267"/>
    <w:rsid w:val="00FC38EF"/>
    <w:rsid w:val="00FC456D"/>
    <w:rsid w:val="00FC7EEC"/>
    <w:rsid w:val="00FD0920"/>
    <w:rsid w:val="00FD1E10"/>
    <w:rsid w:val="00FD3324"/>
    <w:rsid w:val="00FD4A23"/>
    <w:rsid w:val="00FD5228"/>
    <w:rsid w:val="00FD5B09"/>
    <w:rsid w:val="00FD7144"/>
    <w:rsid w:val="00FD7403"/>
    <w:rsid w:val="00FE0054"/>
    <w:rsid w:val="00FE0174"/>
    <w:rsid w:val="00FE07E1"/>
    <w:rsid w:val="00FE097F"/>
    <w:rsid w:val="00FE1B8E"/>
    <w:rsid w:val="00FE1F6A"/>
    <w:rsid w:val="00FE2F95"/>
    <w:rsid w:val="00FE4140"/>
    <w:rsid w:val="00FE4B0D"/>
    <w:rsid w:val="00FE50C3"/>
    <w:rsid w:val="00FE7CDA"/>
    <w:rsid w:val="00FF6DC0"/>
    <w:rsid w:val="00FF76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9B4EDF0"/>
  <w15:docId w15:val="{9F1F56F5-4056-4C9C-9568-CC29DEB62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3A6411"/>
    <w:pPr>
      <w:spacing w:after="200" w:line="276" w:lineRule="auto"/>
      <w:jc w:val="both"/>
    </w:pPr>
    <w:rPr>
      <w:rFonts w:ascii="Trebuchet MS" w:hAnsi="Trebuchet MS"/>
      <w:lang w:eastAsia="en-US" w:bidi="en-US"/>
    </w:rPr>
  </w:style>
  <w:style w:type="paragraph" w:styleId="Pealkiri1">
    <w:name w:val="heading 1"/>
    <w:basedOn w:val="Normaallaad"/>
    <w:next w:val="Normaallaad"/>
    <w:link w:val="Pealkiri1Mrk"/>
    <w:uiPriority w:val="99"/>
    <w:qFormat/>
    <w:rsid w:val="00B47E65"/>
    <w:pPr>
      <w:numPr>
        <w:numId w:val="35"/>
      </w:numPr>
      <w:spacing w:before="240" w:after="240"/>
      <w:outlineLvl w:val="0"/>
    </w:pPr>
    <w:rPr>
      <w:b/>
      <w:bCs/>
      <w:caps/>
      <w:spacing w:val="15"/>
      <w:sz w:val="28"/>
      <w:szCs w:val="22"/>
    </w:rPr>
  </w:style>
  <w:style w:type="paragraph" w:styleId="Pealkiri2">
    <w:name w:val="heading 2"/>
    <w:basedOn w:val="Loendilik"/>
    <w:next w:val="Normaallaad"/>
    <w:link w:val="Pealkiri2Mrk"/>
    <w:uiPriority w:val="99"/>
    <w:unhideWhenUsed/>
    <w:qFormat/>
    <w:rsid w:val="00B47E65"/>
    <w:pPr>
      <w:numPr>
        <w:ilvl w:val="1"/>
        <w:numId w:val="35"/>
      </w:numPr>
      <w:spacing w:before="240" w:line="240" w:lineRule="auto"/>
      <w:outlineLvl w:val="1"/>
    </w:pPr>
    <w:rPr>
      <w:rFonts w:cs="Calibri"/>
      <w:b/>
      <w:sz w:val="28"/>
      <w:szCs w:val="22"/>
    </w:rPr>
  </w:style>
  <w:style w:type="paragraph" w:styleId="Pealkiri3">
    <w:name w:val="heading 3"/>
    <w:basedOn w:val="Loendilik"/>
    <w:next w:val="Normaallaad"/>
    <w:link w:val="Pealkiri3Mrk"/>
    <w:uiPriority w:val="99"/>
    <w:unhideWhenUsed/>
    <w:qFormat/>
    <w:rsid w:val="00B47E65"/>
    <w:pPr>
      <w:numPr>
        <w:ilvl w:val="2"/>
        <w:numId w:val="35"/>
      </w:numPr>
      <w:spacing w:line="240" w:lineRule="auto"/>
      <w:jc w:val="left"/>
      <w:outlineLvl w:val="2"/>
    </w:pPr>
    <w:rPr>
      <w:rFonts w:eastAsia="Century Gothic" w:cs="Calibri"/>
      <w:b/>
      <w:sz w:val="24"/>
      <w:szCs w:val="22"/>
    </w:rPr>
  </w:style>
  <w:style w:type="paragraph" w:styleId="Pealkiri4">
    <w:name w:val="heading 4"/>
    <w:basedOn w:val="Pealkiri3"/>
    <w:next w:val="Normaallaad"/>
    <w:link w:val="Pealkiri4Mrk"/>
    <w:uiPriority w:val="9"/>
    <w:unhideWhenUsed/>
    <w:qFormat/>
    <w:rsid w:val="00B47E65"/>
    <w:pPr>
      <w:numPr>
        <w:ilvl w:val="3"/>
      </w:numPr>
      <w:tabs>
        <w:tab w:val="left" w:pos="1560"/>
      </w:tabs>
      <w:outlineLvl w:val="3"/>
    </w:pPr>
    <w:rPr>
      <w:sz w:val="20"/>
    </w:rPr>
  </w:style>
  <w:style w:type="paragraph" w:styleId="Pealkiri5">
    <w:name w:val="heading 5"/>
    <w:basedOn w:val="Normaallaad"/>
    <w:next w:val="Normaallaad"/>
    <w:link w:val="Pealkiri5Mrk"/>
    <w:uiPriority w:val="99"/>
    <w:unhideWhenUsed/>
    <w:qFormat/>
    <w:rsid w:val="003A6411"/>
    <w:pPr>
      <w:numPr>
        <w:ilvl w:val="4"/>
        <w:numId w:val="35"/>
      </w:numPr>
      <w:spacing w:before="240" w:after="120" w:line="240" w:lineRule="auto"/>
      <w:ind w:left="1009" w:hanging="1009"/>
      <w:outlineLvl w:val="4"/>
    </w:pPr>
    <w:rPr>
      <w:caps/>
      <w:color w:val="000000"/>
      <w:szCs w:val="22"/>
    </w:rPr>
  </w:style>
  <w:style w:type="paragraph" w:styleId="Pealkiri6">
    <w:name w:val="heading 6"/>
    <w:basedOn w:val="Normaallaad"/>
    <w:next w:val="Normaallaad"/>
    <w:link w:val="Pealkiri6Mrk"/>
    <w:uiPriority w:val="99"/>
    <w:unhideWhenUsed/>
    <w:qFormat/>
    <w:rsid w:val="00C023A9"/>
    <w:pPr>
      <w:numPr>
        <w:ilvl w:val="5"/>
        <w:numId w:val="35"/>
      </w:numPr>
      <w:pBdr>
        <w:bottom w:val="dotted" w:sz="6" w:space="1" w:color="000000"/>
      </w:pBdr>
      <w:spacing w:before="300" w:after="0"/>
      <w:outlineLvl w:val="5"/>
    </w:pPr>
    <w:rPr>
      <w:caps/>
      <w:color w:val="000000"/>
      <w:spacing w:val="10"/>
      <w:szCs w:val="22"/>
    </w:rPr>
  </w:style>
  <w:style w:type="paragraph" w:styleId="Pealkiri7">
    <w:name w:val="heading 7"/>
    <w:basedOn w:val="Normaallaad"/>
    <w:next w:val="Normaallaad"/>
    <w:link w:val="Pealkiri7Mrk"/>
    <w:uiPriority w:val="99"/>
    <w:unhideWhenUsed/>
    <w:qFormat/>
    <w:rsid w:val="00C023A9"/>
    <w:pPr>
      <w:numPr>
        <w:ilvl w:val="6"/>
        <w:numId w:val="35"/>
      </w:numPr>
      <w:spacing w:before="300" w:after="0"/>
      <w:outlineLvl w:val="6"/>
    </w:pPr>
    <w:rPr>
      <w:caps/>
      <w:color w:val="000000"/>
      <w:spacing w:val="10"/>
      <w:szCs w:val="22"/>
    </w:rPr>
  </w:style>
  <w:style w:type="paragraph" w:styleId="Pealkiri8">
    <w:name w:val="heading 8"/>
    <w:basedOn w:val="Normaallaad"/>
    <w:next w:val="Normaallaad"/>
    <w:link w:val="Pealkiri8Mrk"/>
    <w:uiPriority w:val="99"/>
    <w:unhideWhenUsed/>
    <w:qFormat/>
    <w:rsid w:val="00C023A9"/>
    <w:pPr>
      <w:numPr>
        <w:ilvl w:val="7"/>
        <w:numId w:val="35"/>
      </w:numPr>
      <w:spacing w:before="300" w:after="0"/>
      <w:outlineLvl w:val="7"/>
    </w:pPr>
    <w:rPr>
      <w:caps/>
      <w:spacing w:val="10"/>
      <w:sz w:val="18"/>
      <w:szCs w:val="18"/>
    </w:rPr>
  </w:style>
  <w:style w:type="paragraph" w:styleId="Pealkiri9">
    <w:name w:val="heading 9"/>
    <w:basedOn w:val="Normaallaad"/>
    <w:next w:val="Normaallaad"/>
    <w:link w:val="Pealkiri9Mrk"/>
    <w:uiPriority w:val="99"/>
    <w:unhideWhenUsed/>
    <w:qFormat/>
    <w:rsid w:val="00C023A9"/>
    <w:pPr>
      <w:numPr>
        <w:ilvl w:val="8"/>
        <w:numId w:val="35"/>
      </w:num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82B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C82B65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C82B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82B65"/>
  </w:style>
  <w:style w:type="paragraph" w:styleId="Jalus">
    <w:name w:val="footer"/>
    <w:basedOn w:val="Normaallaad"/>
    <w:link w:val="JalusMrk"/>
    <w:uiPriority w:val="99"/>
    <w:unhideWhenUsed/>
    <w:rsid w:val="00C82B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82B65"/>
  </w:style>
  <w:style w:type="character" w:customStyle="1" w:styleId="Pealkiri1Mrk">
    <w:name w:val="Pealkiri 1 Märk"/>
    <w:link w:val="Pealkiri1"/>
    <w:uiPriority w:val="99"/>
    <w:rsid w:val="00B47E65"/>
    <w:rPr>
      <w:rFonts w:ascii="Trebuchet MS" w:hAnsi="Trebuchet MS"/>
      <w:b/>
      <w:bCs/>
      <w:caps/>
      <w:spacing w:val="15"/>
      <w:sz w:val="28"/>
      <w:szCs w:val="22"/>
      <w:lang w:eastAsia="en-US" w:bidi="en-US"/>
    </w:rPr>
  </w:style>
  <w:style w:type="character" w:customStyle="1" w:styleId="Pealkiri2Mrk">
    <w:name w:val="Pealkiri 2 Märk"/>
    <w:link w:val="Pealkiri2"/>
    <w:uiPriority w:val="99"/>
    <w:rsid w:val="00B47E65"/>
    <w:rPr>
      <w:rFonts w:ascii="Trebuchet MS" w:hAnsi="Trebuchet MS" w:cs="Calibri"/>
      <w:b/>
      <w:sz w:val="28"/>
      <w:szCs w:val="22"/>
      <w:lang w:eastAsia="en-US" w:bidi="en-US"/>
    </w:rPr>
  </w:style>
  <w:style w:type="character" w:customStyle="1" w:styleId="Pealkiri3Mrk">
    <w:name w:val="Pealkiri 3 Märk"/>
    <w:link w:val="Pealkiri3"/>
    <w:uiPriority w:val="99"/>
    <w:rsid w:val="00B47E65"/>
    <w:rPr>
      <w:rFonts w:ascii="Trebuchet MS" w:eastAsia="Century Gothic" w:hAnsi="Trebuchet MS" w:cs="Calibri"/>
      <w:b/>
      <w:sz w:val="24"/>
      <w:szCs w:val="22"/>
      <w:lang w:eastAsia="en-US" w:bidi="en-US"/>
    </w:rPr>
  </w:style>
  <w:style w:type="character" w:customStyle="1" w:styleId="Pealkiri4Mrk">
    <w:name w:val="Pealkiri 4 Märk"/>
    <w:link w:val="Pealkiri4"/>
    <w:uiPriority w:val="9"/>
    <w:rsid w:val="00B47E65"/>
    <w:rPr>
      <w:rFonts w:ascii="Trebuchet MS" w:eastAsia="Century Gothic" w:hAnsi="Trebuchet MS" w:cs="Calibri"/>
      <w:b/>
      <w:szCs w:val="22"/>
      <w:lang w:eastAsia="en-US" w:bidi="en-US"/>
    </w:rPr>
  </w:style>
  <w:style w:type="character" w:customStyle="1" w:styleId="Pealkiri5Mrk">
    <w:name w:val="Pealkiri 5 Märk"/>
    <w:link w:val="Pealkiri5"/>
    <w:uiPriority w:val="99"/>
    <w:rsid w:val="003A6411"/>
    <w:rPr>
      <w:rFonts w:ascii="Trebuchet MS" w:hAnsi="Trebuchet MS"/>
      <w:caps/>
      <w:color w:val="000000"/>
      <w:szCs w:val="22"/>
      <w:lang w:eastAsia="en-US" w:bidi="en-US"/>
    </w:rPr>
  </w:style>
  <w:style w:type="character" w:customStyle="1" w:styleId="Pealkiri6Mrk">
    <w:name w:val="Pealkiri 6 Märk"/>
    <w:link w:val="Pealkiri6"/>
    <w:uiPriority w:val="9"/>
    <w:semiHidden/>
    <w:rsid w:val="00C023A9"/>
    <w:rPr>
      <w:caps/>
      <w:color w:val="000000"/>
      <w:spacing w:val="10"/>
    </w:rPr>
  </w:style>
  <w:style w:type="character" w:customStyle="1" w:styleId="Pealkiri7Mrk">
    <w:name w:val="Pealkiri 7 Märk"/>
    <w:link w:val="Pealkiri7"/>
    <w:uiPriority w:val="9"/>
    <w:semiHidden/>
    <w:rsid w:val="00C023A9"/>
    <w:rPr>
      <w:caps/>
      <w:color w:val="000000"/>
      <w:spacing w:val="10"/>
    </w:rPr>
  </w:style>
  <w:style w:type="character" w:customStyle="1" w:styleId="Pealkiri8Mrk">
    <w:name w:val="Pealkiri 8 Märk"/>
    <w:link w:val="Pealkiri8"/>
    <w:uiPriority w:val="9"/>
    <w:semiHidden/>
    <w:rsid w:val="00C023A9"/>
    <w:rPr>
      <w:caps/>
      <w:spacing w:val="10"/>
      <w:sz w:val="18"/>
      <w:szCs w:val="18"/>
    </w:rPr>
  </w:style>
  <w:style w:type="character" w:customStyle="1" w:styleId="Pealkiri9Mrk">
    <w:name w:val="Pealkiri 9 Märk"/>
    <w:link w:val="Pealkiri9"/>
    <w:uiPriority w:val="9"/>
    <w:semiHidden/>
    <w:rsid w:val="00C023A9"/>
    <w:rPr>
      <w:i/>
      <w:caps/>
      <w:spacing w:val="10"/>
      <w:sz w:val="18"/>
      <w:szCs w:val="18"/>
    </w:rPr>
  </w:style>
  <w:style w:type="paragraph" w:styleId="Pealkiri">
    <w:name w:val="Title"/>
    <w:basedOn w:val="Normaallaad"/>
    <w:next w:val="Normaallaad"/>
    <w:link w:val="PealkiriMrk"/>
    <w:uiPriority w:val="10"/>
    <w:rsid w:val="00C023A9"/>
    <w:pPr>
      <w:spacing w:before="720"/>
    </w:pPr>
    <w:rPr>
      <w:caps/>
      <w:color w:val="000000"/>
      <w:spacing w:val="10"/>
      <w:kern w:val="28"/>
      <w:sz w:val="52"/>
      <w:szCs w:val="52"/>
    </w:rPr>
  </w:style>
  <w:style w:type="character" w:customStyle="1" w:styleId="PealkiriMrk">
    <w:name w:val="Pealkiri Märk"/>
    <w:link w:val="Pealkiri"/>
    <w:uiPriority w:val="10"/>
    <w:rsid w:val="00C023A9"/>
    <w:rPr>
      <w:caps/>
      <w:color w:val="000000"/>
      <w:spacing w:val="10"/>
      <w:kern w:val="28"/>
      <w:sz w:val="52"/>
      <w:szCs w:val="52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9E2183"/>
    <w:pPr>
      <w:spacing w:line="240" w:lineRule="auto"/>
    </w:pPr>
    <w:rPr>
      <w:rFonts w:ascii="Swis721 BT" w:hAnsi="Swis721 BT"/>
      <w:b/>
      <w:caps/>
      <w:spacing w:val="10"/>
      <w:sz w:val="28"/>
      <w:szCs w:val="28"/>
    </w:rPr>
  </w:style>
  <w:style w:type="character" w:customStyle="1" w:styleId="AlapealkiriMrk">
    <w:name w:val="Alapealkiri Märk"/>
    <w:link w:val="Alapealkiri"/>
    <w:uiPriority w:val="11"/>
    <w:rsid w:val="009E2183"/>
    <w:rPr>
      <w:rFonts w:ascii="Swis721 BT" w:hAnsi="Swis721 BT"/>
      <w:b/>
      <w:caps/>
      <w:spacing w:val="10"/>
      <w:sz w:val="28"/>
      <w:szCs w:val="28"/>
      <w:lang w:eastAsia="en-US" w:bidi="en-US"/>
    </w:rPr>
  </w:style>
  <w:style w:type="character" w:styleId="Tugev">
    <w:name w:val="Strong"/>
    <w:uiPriority w:val="22"/>
    <w:qFormat/>
    <w:rsid w:val="00C023A9"/>
    <w:rPr>
      <w:b/>
      <w:bCs/>
    </w:rPr>
  </w:style>
  <w:style w:type="character" w:styleId="Rhutus">
    <w:name w:val="Emphasis"/>
    <w:uiPriority w:val="20"/>
    <w:qFormat/>
    <w:rsid w:val="00C023A9"/>
    <w:rPr>
      <w:caps/>
      <w:color w:val="000000"/>
      <w:spacing w:val="5"/>
    </w:rPr>
  </w:style>
  <w:style w:type="paragraph" w:styleId="Vahedeta">
    <w:name w:val="No Spacing"/>
    <w:basedOn w:val="Normaallaad"/>
    <w:link w:val="VahedetaMrk"/>
    <w:uiPriority w:val="1"/>
    <w:qFormat/>
    <w:rsid w:val="00C023A9"/>
    <w:pPr>
      <w:spacing w:after="0" w:line="240" w:lineRule="auto"/>
    </w:pPr>
  </w:style>
  <w:style w:type="paragraph" w:styleId="Loendilik">
    <w:name w:val="List Paragraph"/>
    <w:aliases w:val="AK loend"/>
    <w:basedOn w:val="Normaallaad"/>
    <w:link w:val="LoendilikMrk"/>
    <w:uiPriority w:val="34"/>
    <w:qFormat/>
    <w:rsid w:val="00C023A9"/>
    <w:pPr>
      <w:ind w:left="720"/>
      <w:contextualSpacing/>
    </w:pPr>
  </w:style>
  <w:style w:type="paragraph" w:styleId="Tsitaat">
    <w:name w:val="Quote"/>
    <w:basedOn w:val="Normaallaad"/>
    <w:next w:val="Normaallaad"/>
    <w:link w:val="TsitaatMrk"/>
    <w:uiPriority w:val="29"/>
    <w:qFormat/>
    <w:rsid w:val="00C023A9"/>
    <w:rPr>
      <w:i/>
      <w:iCs/>
    </w:rPr>
  </w:style>
  <w:style w:type="character" w:customStyle="1" w:styleId="TsitaatMrk">
    <w:name w:val="Tsitaat Märk"/>
    <w:link w:val="Tsitaat"/>
    <w:uiPriority w:val="29"/>
    <w:rsid w:val="00C023A9"/>
    <w:rPr>
      <w:i/>
      <w:iCs/>
      <w:sz w:val="20"/>
      <w:szCs w:val="20"/>
    </w:rPr>
  </w:style>
  <w:style w:type="paragraph" w:styleId="Tugevtsitaat">
    <w:name w:val="Intense Quote"/>
    <w:basedOn w:val="Normaallaad"/>
    <w:next w:val="Normaallaad"/>
    <w:link w:val="TugevtsitaatMrk"/>
    <w:uiPriority w:val="30"/>
    <w:qFormat/>
    <w:rsid w:val="00C023A9"/>
    <w:pPr>
      <w:pBdr>
        <w:top w:val="single" w:sz="4" w:space="10" w:color="000000"/>
        <w:left w:val="single" w:sz="4" w:space="10" w:color="000000"/>
      </w:pBdr>
      <w:spacing w:after="0"/>
      <w:ind w:left="1296" w:right="1152"/>
    </w:pPr>
    <w:rPr>
      <w:i/>
      <w:iCs/>
      <w:color w:val="000000"/>
    </w:rPr>
  </w:style>
  <w:style w:type="character" w:customStyle="1" w:styleId="TugevtsitaatMrk">
    <w:name w:val="Tugev tsitaat Märk"/>
    <w:link w:val="Tugevtsitaat"/>
    <w:uiPriority w:val="30"/>
    <w:rsid w:val="00C023A9"/>
    <w:rPr>
      <w:i/>
      <w:iCs/>
      <w:color w:val="000000"/>
      <w:sz w:val="20"/>
      <w:szCs w:val="20"/>
    </w:rPr>
  </w:style>
  <w:style w:type="character" w:styleId="Vaevumrgatavrhutus">
    <w:name w:val="Subtle Emphasis"/>
    <w:uiPriority w:val="19"/>
    <w:qFormat/>
    <w:rsid w:val="00C023A9"/>
    <w:rPr>
      <w:i/>
      <w:iCs/>
      <w:color w:val="000000"/>
    </w:rPr>
  </w:style>
  <w:style w:type="character" w:styleId="Tugevrhutus">
    <w:name w:val="Intense Emphasis"/>
    <w:uiPriority w:val="21"/>
    <w:qFormat/>
    <w:rsid w:val="00C023A9"/>
    <w:rPr>
      <w:b/>
      <w:bCs/>
      <w:caps/>
      <w:color w:val="000000"/>
      <w:spacing w:val="10"/>
    </w:rPr>
  </w:style>
  <w:style w:type="character" w:styleId="Vaevumrgatavviide">
    <w:name w:val="Subtle Reference"/>
    <w:uiPriority w:val="31"/>
    <w:qFormat/>
    <w:rsid w:val="00C023A9"/>
    <w:rPr>
      <w:b/>
      <w:bCs/>
      <w:color w:val="000000"/>
    </w:rPr>
  </w:style>
  <w:style w:type="character" w:styleId="Tugevviide">
    <w:name w:val="Intense Reference"/>
    <w:uiPriority w:val="32"/>
    <w:rsid w:val="00C023A9"/>
    <w:rPr>
      <w:b/>
      <w:bCs/>
      <w:i/>
      <w:iCs/>
      <w:caps/>
      <w:color w:val="000000"/>
    </w:rPr>
  </w:style>
  <w:style w:type="character" w:styleId="Raamatupealkiri">
    <w:name w:val="Book Title"/>
    <w:uiPriority w:val="33"/>
    <w:qFormat/>
    <w:rsid w:val="00C023A9"/>
    <w:rPr>
      <w:b/>
      <w:bCs/>
      <w:i/>
      <w:iCs/>
      <w:spacing w:val="9"/>
    </w:rPr>
  </w:style>
  <w:style w:type="paragraph" w:styleId="Sisukorrapealkiri">
    <w:name w:val="TOC Heading"/>
    <w:basedOn w:val="Pealkiri1"/>
    <w:next w:val="Normaallaad"/>
    <w:uiPriority w:val="39"/>
    <w:unhideWhenUsed/>
    <w:qFormat/>
    <w:rsid w:val="00C023A9"/>
    <w:pPr>
      <w:outlineLvl w:val="9"/>
    </w:pPr>
  </w:style>
  <w:style w:type="paragraph" w:styleId="Pealdis">
    <w:name w:val="caption"/>
    <w:basedOn w:val="Normaallaad"/>
    <w:next w:val="Normaallaad"/>
    <w:uiPriority w:val="35"/>
    <w:unhideWhenUsed/>
    <w:qFormat/>
    <w:rsid w:val="00C023A9"/>
    <w:rPr>
      <w:b/>
      <w:bCs/>
      <w:color w:val="000000"/>
      <w:sz w:val="16"/>
      <w:szCs w:val="16"/>
    </w:rPr>
  </w:style>
  <w:style w:type="character" w:customStyle="1" w:styleId="VahedetaMrk">
    <w:name w:val="Vahedeta Märk"/>
    <w:link w:val="Vahedeta"/>
    <w:uiPriority w:val="1"/>
    <w:rsid w:val="00C023A9"/>
    <w:rPr>
      <w:sz w:val="20"/>
      <w:szCs w:val="20"/>
    </w:rPr>
  </w:style>
  <w:style w:type="paragraph" w:styleId="SK2">
    <w:name w:val="toc 2"/>
    <w:basedOn w:val="Normaallaad"/>
    <w:next w:val="Normaallaad"/>
    <w:autoRedefine/>
    <w:uiPriority w:val="39"/>
    <w:unhideWhenUsed/>
    <w:qFormat/>
    <w:rsid w:val="0010032C"/>
    <w:pPr>
      <w:tabs>
        <w:tab w:val="left" w:pos="709"/>
        <w:tab w:val="right" w:leader="dot" w:pos="9629"/>
      </w:tabs>
      <w:spacing w:before="120" w:after="0"/>
      <w:ind w:left="200"/>
    </w:pPr>
    <w:rPr>
      <w:b/>
      <w:iCs/>
      <w:sz w:val="22"/>
    </w:rPr>
  </w:style>
  <w:style w:type="paragraph" w:styleId="SK1">
    <w:name w:val="toc 1"/>
    <w:basedOn w:val="Normaallaad"/>
    <w:next w:val="Normaallaad"/>
    <w:autoRedefine/>
    <w:uiPriority w:val="39"/>
    <w:unhideWhenUsed/>
    <w:qFormat/>
    <w:rsid w:val="0010032C"/>
    <w:pPr>
      <w:tabs>
        <w:tab w:val="left" w:pos="426"/>
        <w:tab w:val="right" w:leader="dot" w:pos="9629"/>
      </w:tabs>
      <w:spacing w:before="240" w:after="120"/>
      <w:ind w:left="142"/>
    </w:pPr>
    <w:rPr>
      <w:b/>
      <w:bCs/>
      <w:sz w:val="24"/>
    </w:rPr>
  </w:style>
  <w:style w:type="paragraph" w:styleId="SK3">
    <w:name w:val="toc 3"/>
    <w:basedOn w:val="Normaallaad"/>
    <w:next w:val="Normaallaad"/>
    <w:autoRedefine/>
    <w:uiPriority w:val="39"/>
    <w:unhideWhenUsed/>
    <w:qFormat/>
    <w:rsid w:val="00EF661B"/>
    <w:pPr>
      <w:tabs>
        <w:tab w:val="left" w:pos="851"/>
        <w:tab w:val="right" w:leader="dot" w:pos="9629"/>
      </w:tabs>
      <w:spacing w:before="120" w:after="0"/>
      <w:ind w:left="403"/>
    </w:pPr>
  </w:style>
  <w:style w:type="character" w:styleId="Hperlink">
    <w:name w:val="Hyperlink"/>
    <w:uiPriority w:val="99"/>
    <w:unhideWhenUsed/>
    <w:rsid w:val="00321E05"/>
    <w:rPr>
      <w:color w:val="5F5F5F"/>
      <w:u w:val="single"/>
    </w:rPr>
  </w:style>
  <w:style w:type="paragraph" w:styleId="SK4">
    <w:name w:val="toc 4"/>
    <w:basedOn w:val="Normaallaad"/>
    <w:next w:val="Normaallaad"/>
    <w:autoRedefine/>
    <w:uiPriority w:val="39"/>
    <w:unhideWhenUsed/>
    <w:rsid w:val="0010032C"/>
    <w:pPr>
      <w:tabs>
        <w:tab w:val="left" w:pos="1276"/>
        <w:tab w:val="right" w:leader="dot" w:pos="9629"/>
      </w:tabs>
      <w:spacing w:after="0"/>
      <w:ind w:left="600"/>
    </w:pPr>
    <w:rPr>
      <w:sz w:val="18"/>
    </w:rPr>
  </w:style>
  <w:style w:type="paragraph" w:styleId="SK5">
    <w:name w:val="toc 5"/>
    <w:basedOn w:val="Normaallaad"/>
    <w:next w:val="Normaallaad"/>
    <w:autoRedefine/>
    <w:uiPriority w:val="39"/>
    <w:unhideWhenUsed/>
    <w:rsid w:val="00F537C4"/>
    <w:pPr>
      <w:spacing w:after="0"/>
      <w:ind w:left="800"/>
    </w:pPr>
  </w:style>
  <w:style w:type="paragraph" w:styleId="SK6">
    <w:name w:val="toc 6"/>
    <w:basedOn w:val="Normaallaad"/>
    <w:next w:val="Normaallaad"/>
    <w:autoRedefine/>
    <w:uiPriority w:val="39"/>
    <w:unhideWhenUsed/>
    <w:rsid w:val="00F537C4"/>
    <w:pPr>
      <w:spacing w:after="0"/>
      <w:ind w:left="1000"/>
    </w:pPr>
  </w:style>
  <w:style w:type="paragraph" w:styleId="SK7">
    <w:name w:val="toc 7"/>
    <w:basedOn w:val="Normaallaad"/>
    <w:next w:val="Normaallaad"/>
    <w:autoRedefine/>
    <w:uiPriority w:val="39"/>
    <w:unhideWhenUsed/>
    <w:rsid w:val="00F537C4"/>
    <w:pPr>
      <w:spacing w:after="0"/>
      <w:ind w:left="1200"/>
    </w:pPr>
  </w:style>
  <w:style w:type="paragraph" w:styleId="SK8">
    <w:name w:val="toc 8"/>
    <w:basedOn w:val="Normaallaad"/>
    <w:next w:val="Normaallaad"/>
    <w:autoRedefine/>
    <w:uiPriority w:val="39"/>
    <w:unhideWhenUsed/>
    <w:rsid w:val="00F537C4"/>
    <w:pPr>
      <w:spacing w:after="0"/>
      <w:ind w:left="1400"/>
    </w:pPr>
  </w:style>
  <w:style w:type="paragraph" w:styleId="SK9">
    <w:name w:val="toc 9"/>
    <w:basedOn w:val="Normaallaad"/>
    <w:next w:val="Normaallaad"/>
    <w:autoRedefine/>
    <w:uiPriority w:val="39"/>
    <w:unhideWhenUsed/>
    <w:rsid w:val="00F537C4"/>
    <w:pPr>
      <w:spacing w:after="0"/>
      <w:ind w:left="1600"/>
    </w:pPr>
  </w:style>
  <w:style w:type="table" w:styleId="Kontuurtabel">
    <w:name w:val="Table Grid"/>
    <w:basedOn w:val="Normaaltabel"/>
    <w:uiPriority w:val="59"/>
    <w:rsid w:val="00BC09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itelleht">
    <w:name w:val="Tiitelleht"/>
    <w:basedOn w:val="Normaallaad"/>
    <w:link w:val="TiitellehtChar"/>
    <w:qFormat/>
    <w:rsid w:val="00487852"/>
    <w:pPr>
      <w:spacing w:after="0"/>
      <w:ind w:left="34"/>
      <w:jc w:val="right"/>
    </w:pPr>
  </w:style>
  <w:style w:type="character" w:customStyle="1" w:styleId="TiitellehtChar">
    <w:name w:val="Tiitelleht Char"/>
    <w:link w:val="Tiitelleht"/>
    <w:rsid w:val="00487852"/>
    <w:rPr>
      <w:sz w:val="20"/>
      <w:szCs w:val="20"/>
      <w:lang w:val="et-EE"/>
    </w:rPr>
  </w:style>
  <w:style w:type="paragraph" w:customStyle="1" w:styleId="PEALKIRI0">
    <w:name w:val="PEALKIRI"/>
    <w:link w:val="PEALKIRIChar"/>
    <w:qFormat/>
    <w:rsid w:val="0046434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solid" w:color="auto" w:fill="000000"/>
      <w:spacing w:before="200" w:after="200" w:line="276" w:lineRule="auto"/>
      <w:ind w:left="720" w:hanging="720"/>
    </w:pPr>
    <w:rPr>
      <w:b/>
      <w:bCs/>
      <w:caps/>
      <w:noProof/>
      <w:color w:val="FFFFFF"/>
      <w:spacing w:val="15"/>
      <w:sz w:val="28"/>
      <w:szCs w:val="22"/>
      <w:lang w:bidi="en-US"/>
    </w:rPr>
  </w:style>
  <w:style w:type="character" w:customStyle="1" w:styleId="PEALKIRIChar">
    <w:name w:val="PEALKIRI Char"/>
    <w:link w:val="PEALKIRI0"/>
    <w:rsid w:val="00464341"/>
    <w:rPr>
      <w:b/>
      <w:bCs/>
      <w:caps/>
      <w:noProof/>
      <w:color w:val="FFFFFF"/>
      <w:spacing w:val="15"/>
      <w:sz w:val="28"/>
      <w:shd w:val="solid" w:color="auto" w:fill="000000"/>
      <w:lang w:val="et-EE" w:eastAsia="et-EE"/>
    </w:rPr>
  </w:style>
  <w:style w:type="character" w:customStyle="1" w:styleId="LoendilikMrk">
    <w:name w:val="Loendi lõik Märk"/>
    <w:aliases w:val="AK loend Märk"/>
    <w:link w:val="Loendilik"/>
    <w:uiPriority w:val="34"/>
    <w:locked/>
    <w:rsid w:val="00646152"/>
    <w:rPr>
      <w:lang w:eastAsia="en-US" w:bidi="en-US"/>
    </w:rPr>
  </w:style>
  <w:style w:type="paragraph" w:styleId="Kehatekst">
    <w:name w:val="Body Text"/>
    <w:basedOn w:val="Normaallaad"/>
    <w:link w:val="KehatekstMrk"/>
    <w:rsid w:val="00833BF5"/>
    <w:pPr>
      <w:widowControl w:val="0"/>
      <w:suppressAutoHyphens/>
      <w:spacing w:after="140" w:line="288" w:lineRule="auto"/>
      <w:jc w:val="left"/>
    </w:pPr>
    <w:rPr>
      <w:rFonts w:ascii="Arial" w:eastAsia="Lucida Sans Unicode" w:hAnsi="Arial"/>
      <w:kern w:val="1"/>
      <w:sz w:val="24"/>
      <w:szCs w:val="24"/>
      <w:lang w:eastAsia="zh-CN" w:bidi="hi-IN"/>
    </w:rPr>
  </w:style>
  <w:style w:type="character" w:customStyle="1" w:styleId="KehatekstMrk">
    <w:name w:val="Kehatekst Märk"/>
    <w:basedOn w:val="Liguvaikefont"/>
    <w:link w:val="Kehatekst"/>
    <w:rsid w:val="00833BF5"/>
    <w:rPr>
      <w:rFonts w:ascii="Arial" w:eastAsia="Lucida Sans Unicode" w:hAnsi="Arial"/>
      <w:kern w:val="1"/>
      <w:sz w:val="24"/>
      <w:szCs w:val="24"/>
      <w:lang w:eastAsia="zh-CN" w:bidi="hi-IN"/>
    </w:rPr>
  </w:style>
  <w:style w:type="paragraph" w:styleId="Kehatekst2">
    <w:name w:val="Body Text 2"/>
    <w:basedOn w:val="Normaallaad"/>
    <w:link w:val="Kehatekst2Mrk"/>
    <w:uiPriority w:val="99"/>
    <w:semiHidden/>
    <w:unhideWhenUsed/>
    <w:rsid w:val="005C5C2C"/>
    <w:pPr>
      <w:spacing w:after="120" w:line="480" w:lineRule="auto"/>
    </w:pPr>
  </w:style>
  <w:style w:type="character" w:customStyle="1" w:styleId="Kehatekst2Mrk">
    <w:name w:val="Kehatekst 2 Märk"/>
    <w:basedOn w:val="Liguvaikefont"/>
    <w:link w:val="Kehatekst2"/>
    <w:uiPriority w:val="99"/>
    <w:semiHidden/>
    <w:rsid w:val="005C5C2C"/>
    <w:rPr>
      <w:lang w:eastAsia="en-US" w:bidi="en-US"/>
    </w:rPr>
  </w:style>
  <w:style w:type="paragraph" w:styleId="Taandegakehatekst2">
    <w:name w:val="Body Text Indent 2"/>
    <w:basedOn w:val="Normaallaad"/>
    <w:link w:val="Taandegakehatekst2Mrk"/>
    <w:uiPriority w:val="99"/>
    <w:semiHidden/>
    <w:unhideWhenUsed/>
    <w:rsid w:val="005C5C2C"/>
    <w:pPr>
      <w:spacing w:after="120" w:line="480" w:lineRule="auto"/>
      <w:ind w:left="283"/>
    </w:pPr>
  </w:style>
  <w:style w:type="character" w:customStyle="1" w:styleId="Taandegakehatekst2Mrk">
    <w:name w:val="Taandega kehatekst 2 Märk"/>
    <w:basedOn w:val="Liguvaikefont"/>
    <w:link w:val="Taandegakehatekst2"/>
    <w:uiPriority w:val="99"/>
    <w:semiHidden/>
    <w:rsid w:val="005C5C2C"/>
    <w:rPr>
      <w:lang w:eastAsia="en-US" w:bidi="en-US"/>
    </w:rPr>
  </w:style>
  <w:style w:type="paragraph" w:styleId="Kehatekst3">
    <w:name w:val="Body Text 3"/>
    <w:basedOn w:val="Normaallaad"/>
    <w:link w:val="Kehatekst3Mrk"/>
    <w:uiPriority w:val="99"/>
    <w:semiHidden/>
    <w:unhideWhenUsed/>
    <w:rsid w:val="005C5C2C"/>
    <w:pPr>
      <w:spacing w:after="120"/>
    </w:pPr>
    <w:rPr>
      <w:sz w:val="16"/>
      <w:szCs w:val="16"/>
    </w:rPr>
  </w:style>
  <w:style w:type="character" w:customStyle="1" w:styleId="Kehatekst3Mrk">
    <w:name w:val="Kehatekst 3 Märk"/>
    <w:basedOn w:val="Liguvaikefont"/>
    <w:link w:val="Kehatekst3"/>
    <w:uiPriority w:val="99"/>
    <w:semiHidden/>
    <w:rsid w:val="005C5C2C"/>
    <w:rPr>
      <w:sz w:val="16"/>
      <w:szCs w:val="16"/>
      <w:lang w:eastAsia="en-US" w:bidi="en-US"/>
    </w:rPr>
  </w:style>
  <w:style w:type="paragraph" w:styleId="Loend">
    <w:name w:val="List"/>
    <w:basedOn w:val="Kehatekst"/>
    <w:rsid w:val="005C5C2C"/>
    <w:rPr>
      <w:rFonts w:ascii="Calibri" w:hAnsi="Calibri" w:cs="Mangal"/>
    </w:rPr>
  </w:style>
  <w:style w:type="paragraph" w:customStyle="1" w:styleId="WW-BodyText21">
    <w:name w:val="WW-Body Text 21"/>
    <w:basedOn w:val="Normaallaad"/>
    <w:rsid w:val="005C5C2C"/>
    <w:pPr>
      <w:widowControl w:val="0"/>
      <w:spacing w:after="0" w:line="240" w:lineRule="auto"/>
    </w:pPr>
    <w:rPr>
      <w:rFonts w:ascii="Arial" w:eastAsia="Lucida Sans Unicode" w:hAnsi="Arial" w:cs="Arial"/>
      <w:kern w:val="1"/>
      <w:sz w:val="22"/>
      <w:lang w:eastAsia="zh-CN" w:bidi="hi-IN"/>
    </w:rPr>
  </w:style>
  <w:style w:type="character" w:customStyle="1" w:styleId="MATItekstChar">
    <w:name w:val="MATI tekst Char"/>
    <w:basedOn w:val="Liguvaikefont"/>
    <w:link w:val="MATItekst"/>
    <w:locked/>
    <w:rsid w:val="00060508"/>
    <w:rPr>
      <w:rFonts w:cstheme="minorHAnsi"/>
      <w:sz w:val="18"/>
      <w:szCs w:val="18"/>
    </w:rPr>
  </w:style>
  <w:style w:type="paragraph" w:customStyle="1" w:styleId="MATItekst">
    <w:name w:val="MATI tekst"/>
    <w:basedOn w:val="Normaallaad"/>
    <w:link w:val="MATItekstChar"/>
    <w:rsid w:val="00060508"/>
    <w:pPr>
      <w:spacing w:before="200"/>
      <w:jc w:val="left"/>
    </w:pPr>
    <w:rPr>
      <w:rFonts w:cstheme="minorHAnsi"/>
      <w:sz w:val="18"/>
      <w:szCs w:val="18"/>
      <w:lang w:eastAsia="et-EE" w:bidi="ar-SA"/>
    </w:rPr>
  </w:style>
  <w:style w:type="paragraph" w:customStyle="1" w:styleId="Taandegakehatekst31">
    <w:name w:val="Taandega kehatekst 31"/>
    <w:basedOn w:val="Normaallaad"/>
    <w:rsid w:val="00526B6A"/>
    <w:pPr>
      <w:widowControl w:val="0"/>
      <w:suppressAutoHyphens/>
      <w:spacing w:after="120" w:line="240" w:lineRule="auto"/>
      <w:ind w:left="283"/>
      <w:jc w:val="left"/>
    </w:pPr>
    <w:rPr>
      <w:rFonts w:ascii="Arial" w:eastAsia="Lucida Sans Unicode" w:hAnsi="Arial"/>
      <w:kern w:val="1"/>
      <w:sz w:val="16"/>
      <w:szCs w:val="16"/>
      <w:lang w:eastAsia="zh-CN" w:bidi="hi-IN"/>
    </w:rPr>
  </w:style>
  <w:style w:type="paragraph" w:styleId="Taandegakehatekst3">
    <w:name w:val="Body Text Indent 3"/>
    <w:basedOn w:val="Normaallaad"/>
    <w:link w:val="Taandegakehatekst3Mrk"/>
    <w:uiPriority w:val="99"/>
    <w:semiHidden/>
    <w:unhideWhenUsed/>
    <w:rsid w:val="00526B6A"/>
    <w:pPr>
      <w:spacing w:after="120"/>
      <w:ind w:left="283"/>
    </w:pPr>
    <w:rPr>
      <w:sz w:val="16"/>
      <w:szCs w:val="16"/>
    </w:rPr>
  </w:style>
  <w:style w:type="character" w:customStyle="1" w:styleId="Taandegakehatekst3Mrk">
    <w:name w:val="Taandega kehatekst 3 Märk"/>
    <w:basedOn w:val="Liguvaikefont"/>
    <w:link w:val="Taandegakehatekst3"/>
    <w:uiPriority w:val="99"/>
    <w:semiHidden/>
    <w:rsid w:val="00526B6A"/>
    <w:rPr>
      <w:sz w:val="16"/>
      <w:szCs w:val="16"/>
      <w:lang w:eastAsia="en-US" w:bidi="en-US"/>
    </w:rPr>
  </w:style>
  <w:style w:type="paragraph" w:customStyle="1" w:styleId="IPIpeatkk">
    <w:name w:val="IPI peatükk"/>
    <w:basedOn w:val="Pealkiri1"/>
    <w:qFormat/>
    <w:rsid w:val="00A07EA8"/>
    <w:pPr>
      <w:keepNext/>
      <w:keepLines/>
      <w:widowControl w:val="0"/>
      <w:numPr>
        <w:numId w:val="1"/>
      </w:numPr>
      <w:pBdr>
        <w:top w:val="single" w:sz="24" w:space="0" w:color="auto"/>
        <w:left w:val="single" w:sz="24" w:space="0" w:color="auto"/>
        <w:bottom w:val="single" w:sz="24" w:space="0" w:color="auto"/>
        <w:right w:val="single" w:sz="24" w:space="0" w:color="auto"/>
      </w:pBdr>
      <w:shd w:val="clear" w:color="auto" w:fill="000000" w:themeFill="text1"/>
      <w:tabs>
        <w:tab w:val="left" w:pos="851"/>
      </w:tabs>
      <w:spacing w:before="360" w:after="120" w:line="240" w:lineRule="auto"/>
      <w:ind w:hanging="720"/>
      <w:textboxTightWrap w:val="allLines"/>
    </w:pPr>
    <w:rPr>
      <w:color w:val="FFFFFF" w:themeColor="background1"/>
      <w:sz w:val="40"/>
      <w:szCs w:val="24"/>
    </w:rPr>
  </w:style>
  <w:style w:type="character" w:customStyle="1" w:styleId="text-grey">
    <w:name w:val="text-grey"/>
    <w:basedOn w:val="Liguvaikefont"/>
    <w:rsid w:val="001B1641"/>
  </w:style>
  <w:style w:type="character" w:customStyle="1" w:styleId="apple-converted-space">
    <w:name w:val="apple-converted-space"/>
    <w:basedOn w:val="Liguvaikefont"/>
    <w:rsid w:val="001B1641"/>
  </w:style>
  <w:style w:type="character" w:customStyle="1" w:styleId="ert">
    <w:name w:val="ert"/>
    <w:basedOn w:val="Liguvaikefont"/>
    <w:rsid w:val="00461242"/>
  </w:style>
  <w:style w:type="character" w:styleId="Kohatitetekst">
    <w:name w:val="Placeholder Text"/>
    <w:basedOn w:val="Liguvaikefont"/>
    <w:uiPriority w:val="99"/>
    <w:semiHidden/>
    <w:rsid w:val="00480EA6"/>
    <w:rPr>
      <w:color w:val="808080"/>
    </w:rPr>
  </w:style>
  <w:style w:type="paragraph" w:customStyle="1" w:styleId="Standard">
    <w:name w:val="Standard"/>
    <w:rsid w:val="00C729C5"/>
    <w:pPr>
      <w:autoSpaceDN w:val="0"/>
      <w:textAlignment w:val="baseline"/>
    </w:pPr>
    <w:rPr>
      <w:rFonts w:ascii="Arial" w:hAnsi="Arial"/>
      <w:kern w:val="3"/>
      <w:lang w:eastAsia="zh-CN" w:bidi="hi-IN"/>
    </w:rPr>
  </w:style>
  <w:style w:type="paragraph" w:customStyle="1" w:styleId="TableContents">
    <w:name w:val="Table Contents"/>
    <w:basedOn w:val="Normaallaad"/>
    <w:rsid w:val="00C729C5"/>
    <w:pPr>
      <w:suppressLineNumbers/>
      <w:autoSpaceDN w:val="0"/>
      <w:spacing w:after="0" w:line="240" w:lineRule="auto"/>
      <w:textAlignment w:val="baseline"/>
    </w:pPr>
    <w:rPr>
      <w:rFonts w:ascii="Arial" w:hAnsi="Arial"/>
      <w:kern w:val="3"/>
      <w:sz w:val="24"/>
      <w:lang w:eastAsia="zh-CN" w:bidi="hi-IN"/>
    </w:rPr>
  </w:style>
  <w:style w:type="paragraph" w:customStyle="1" w:styleId="LightList-Accent61">
    <w:name w:val="Light List - Accent 61"/>
    <w:link w:val="LightList-Accent6Char"/>
    <w:uiPriority w:val="1"/>
    <w:qFormat/>
    <w:rsid w:val="00F24E28"/>
    <w:pPr>
      <w:jc w:val="both"/>
    </w:pPr>
    <w:rPr>
      <w:rFonts w:eastAsia="Calibri"/>
      <w:sz w:val="24"/>
      <w:szCs w:val="22"/>
      <w:lang w:eastAsia="en-US"/>
    </w:rPr>
  </w:style>
  <w:style w:type="character" w:customStyle="1" w:styleId="LightList-Accent6Char">
    <w:name w:val="Light List - Accent 6 Char"/>
    <w:link w:val="LightList-Accent61"/>
    <w:uiPriority w:val="1"/>
    <w:rsid w:val="00F24E28"/>
    <w:rPr>
      <w:rFonts w:eastAsia="Calibri"/>
      <w:sz w:val="24"/>
      <w:szCs w:val="22"/>
      <w:lang w:eastAsia="en-US"/>
    </w:rPr>
  </w:style>
  <w:style w:type="paragraph" w:styleId="Loend2">
    <w:name w:val="List 2"/>
    <w:basedOn w:val="Normaallaad"/>
    <w:uiPriority w:val="99"/>
    <w:semiHidden/>
    <w:unhideWhenUsed/>
    <w:rsid w:val="003977BE"/>
    <w:pPr>
      <w:ind w:left="566" w:hanging="283"/>
      <w:contextualSpacing/>
    </w:pPr>
  </w:style>
  <w:style w:type="paragraph" w:customStyle="1" w:styleId="Pealkiri20">
    <w:name w:val="Pealkiri2"/>
    <w:basedOn w:val="Pealkiri2"/>
    <w:link w:val="Pealkiri2Mrk0"/>
    <w:qFormat/>
    <w:rsid w:val="009E2183"/>
    <w:pPr>
      <w:numPr>
        <w:ilvl w:val="0"/>
        <w:numId w:val="0"/>
      </w:numPr>
      <w:spacing w:before="360"/>
    </w:pPr>
    <w:rPr>
      <w:rFonts w:ascii="Swis721 BT" w:hAnsi="Swis721 BT"/>
    </w:rPr>
  </w:style>
  <w:style w:type="character" w:customStyle="1" w:styleId="Pealkiri2Mrk0">
    <w:name w:val="Pealkiri2 Märk"/>
    <w:basedOn w:val="Pealkiri2Mrk"/>
    <w:link w:val="Pealkiri20"/>
    <w:rsid w:val="009E2183"/>
    <w:rPr>
      <w:rFonts w:ascii="Swis721 BT" w:hAnsi="Swis721 BT" w:cs="Calibri"/>
      <w:b/>
      <w:sz w:val="28"/>
      <w:szCs w:val="22"/>
      <w:lang w:eastAsia="en-US" w:bidi="en-US"/>
    </w:rPr>
  </w:style>
  <w:style w:type="character" w:customStyle="1" w:styleId="tx">
    <w:name w:val="tx"/>
    <w:basedOn w:val="Liguvaikefont"/>
    <w:rsid w:val="00964838"/>
  </w:style>
  <w:style w:type="paragraph" w:customStyle="1" w:styleId="Default">
    <w:name w:val="Default"/>
    <w:rsid w:val="001F26C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Kommentaariviide">
    <w:name w:val="annotation reference"/>
    <w:basedOn w:val="Liguvaikefont"/>
    <w:uiPriority w:val="99"/>
    <w:semiHidden/>
    <w:unhideWhenUsed/>
    <w:rsid w:val="003756E5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3756E5"/>
    <w:pPr>
      <w:spacing w:after="0" w:line="240" w:lineRule="auto"/>
      <w:jc w:val="left"/>
    </w:pPr>
    <w:rPr>
      <w:rFonts w:ascii="Segoe UI Semilight" w:eastAsiaTheme="minorEastAsia" w:hAnsi="Segoe UI Semilight" w:cstheme="minorBidi"/>
      <w:lang w:val="cs-CZ" w:bidi="ar-SA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3756E5"/>
    <w:rPr>
      <w:rFonts w:ascii="Segoe UI Semilight" w:eastAsiaTheme="minorEastAsia" w:hAnsi="Segoe UI Semilight" w:cstheme="minorBidi"/>
      <w:lang w:val="cs-CZ" w:eastAsia="en-US"/>
    </w:rPr>
  </w:style>
  <w:style w:type="paragraph" w:customStyle="1" w:styleId="BodyTMP">
    <w:name w:val="Body_TMP"/>
    <w:basedOn w:val="Normaallaad"/>
    <w:next w:val="Normaallaad"/>
    <w:qFormat/>
    <w:rsid w:val="009E04DD"/>
    <w:pPr>
      <w:widowControl w:val="0"/>
      <w:spacing w:before="120" w:after="120" w:line="240" w:lineRule="auto"/>
    </w:pPr>
    <w:rPr>
      <w:szCs w:val="22"/>
      <w:lang w:eastAsia="et-EE" w:bidi="ar-SA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A75581"/>
    <w:pPr>
      <w:spacing w:after="200"/>
      <w:jc w:val="both"/>
    </w:pPr>
    <w:rPr>
      <w:rFonts w:ascii="Calibri" w:eastAsia="Times New Roman" w:hAnsi="Calibri" w:cs="Times New Roman"/>
      <w:b/>
      <w:bCs/>
      <w:lang w:val="et-EE" w:bidi="en-US"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A75581"/>
    <w:rPr>
      <w:rFonts w:ascii="Segoe UI Semilight" w:eastAsiaTheme="minorEastAsia" w:hAnsi="Segoe UI Semilight" w:cstheme="minorBidi"/>
      <w:b/>
      <w:bCs/>
      <w:lang w:val="cs-CZ" w:eastAsia="en-US" w:bidi="en-US"/>
    </w:rPr>
  </w:style>
  <w:style w:type="numbering" w:customStyle="1" w:styleId="Pealkiri51">
    <w:name w:val="Pealkiri 51"/>
    <w:uiPriority w:val="99"/>
    <w:rsid w:val="00B2592A"/>
    <w:pPr>
      <w:numPr>
        <w:numId w:val="33"/>
      </w:numPr>
    </w:pPr>
  </w:style>
  <w:style w:type="paragraph" w:customStyle="1" w:styleId="Bullets">
    <w:name w:val="Bullets"/>
    <w:basedOn w:val="Loendilik"/>
    <w:link w:val="BulletsMrk"/>
    <w:qFormat/>
    <w:rsid w:val="00BB4BF6"/>
    <w:pPr>
      <w:numPr>
        <w:numId w:val="49"/>
      </w:numPr>
      <w:tabs>
        <w:tab w:val="left" w:pos="567"/>
      </w:tabs>
      <w:spacing w:after="0"/>
      <w:jc w:val="left"/>
    </w:pPr>
    <w:rPr>
      <w:rFonts w:eastAsia="Century Gothic" w:cs="Century Gothic"/>
    </w:rPr>
  </w:style>
  <w:style w:type="character" w:customStyle="1" w:styleId="BulletsMrk">
    <w:name w:val="Bullets Märk"/>
    <w:basedOn w:val="LoendilikMrk"/>
    <w:link w:val="Bullets"/>
    <w:rsid w:val="00BB4BF6"/>
    <w:rPr>
      <w:rFonts w:ascii="Trebuchet MS" w:eastAsia="Century Gothic" w:hAnsi="Trebuchet MS" w:cs="Century Gothic"/>
      <w:lang w:eastAsia="en-US" w:bidi="en-US"/>
    </w:rPr>
  </w:style>
  <w:style w:type="paragraph" w:customStyle="1" w:styleId="JalusPisTMP">
    <w:name w:val="Jalus/Päis_TMP"/>
    <w:basedOn w:val="Normaallaad"/>
    <w:next w:val="Normaallaad"/>
    <w:qFormat/>
    <w:rsid w:val="00EB61CD"/>
    <w:pPr>
      <w:keepNext/>
      <w:keepLines/>
      <w:spacing w:after="0" w:line="240" w:lineRule="auto"/>
      <w:jc w:val="left"/>
    </w:pPr>
    <w:rPr>
      <w:rFonts w:eastAsia="Calibri"/>
      <w:sz w:val="16"/>
      <w:szCs w:val="22"/>
      <w:lang w:eastAsia="et-E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1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6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800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75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68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2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2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9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9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novads@valka.lv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01178B-EC4A-4C54-931F-6755CB5E3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211</Words>
  <Characters>1226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EP seletuskiri BOA</vt:lpstr>
      <vt:lpstr>EP seletuskiri BOA</vt:lpstr>
    </vt:vector>
  </TitlesOfParts>
  <Company/>
  <LinksUpToDate>false</LinksUpToDate>
  <CharactersWithSpaces>1435</CharactersWithSpaces>
  <SharedDoc>false</SharedDoc>
  <HLinks>
    <vt:vector size="822" baseType="variant">
      <vt:variant>
        <vt:i4>1048629</vt:i4>
      </vt:variant>
      <vt:variant>
        <vt:i4>818</vt:i4>
      </vt:variant>
      <vt:variant>
        <vt:i4>0</vt:i4>
      </vt:variant>
      <vt:variant>
        <vt:i4>5</vt:i4>
      </vt:variant>
      <vt:variant>
        <vt:lpwstr/>
      </vt:variant>
      <vt:variant>
        <vt:lpwstr>_Toc392147089</vt:lpwstr>
      </vt:variant>
      <vt:variant>
        <vt:i4>1048629</vt:i4>
      </vt:variant>
      <vt:variant>
        <vt:i4>812</vt:i4>
      </vt:variant>
      <vt:variant>
        <vt:i4>0</vt:i4>
      </vt:variant>
      <vt:variant>
        <vt:i4>5</vt:i4>
      </vt:variant>
      <vt:variant>
        <vt:lpwstr/>
      </vt:variant>
      <vt:variant>
        <vt:lpwstr>_Toc392147088</vt:lpwstr>
      </vt:variant>
      <vt:variant>
        <vt:i4>1048629</vt:i4>
      </vt:variant>
      <vt:variant>
        <vt:i4>806</vt:i4>
      </vt:variant>
      <vt:variant>
        <vt:i4>0</vt:i4>
      </vt:variant>
      <vt:variant>
        <vt:i4>5</vt:i4>
      </vt:variant>
      <vt:variant>
        <vt:lpwstr/>
      </vt:variant>
      <vt:variant>
        <vt:lpwstr>_Toc392147087</vt:lpwstr>
      </vt:variant>
      <vt:variant>
        <vt:i4>1048629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_Toc392147086</vt:lpwstr>
      </vt:variant>
      <vt:variant>
        <vt:i4>1048629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_Toc392147085</vt:lpwstr>
      </vt:variant>
      <vt:variant>
        <vt:i4>1048629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_Toc392147084</vt:lpwstr>
      </vt:variant>
      <vt:variant>
        <vt:i4>1048629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_Toc392147083</vt:lpwstr>
      </vt:variant>
      <vt:variant>
        <vt:i4>1048629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_Toc392147082</vt:lpwstr>
      </vt:variant>
      <vt:variant>
        <vt:i4>1048629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_Toc392147081</vt:lpwstr>
      </vt:variant>
      <vt:variant>
        <vt:i4>1048629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_Toc392147080</vt:lpwstr>
      </vt:variant>
      <vt:variant>
        <vt:i4>2031669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_Toc392147079</vt:lpwstr>
      </vt:variant>
      <vt:variant>
        <vt:i4>2031669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_Toc392147078</vt:lpwstr>
      </vt:variant>
      <vt:variant>
        <vt:i4>2031669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_Toc392147077</vt:lpwstr>
      </vt:variant>
      <vt:variant>
        <vt:i4>2031669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_Toc392147076</vt:lpwstr>
      </vt:variant>
      <vt:variant>
        <vt:i4>2031669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_Toc392147075</vt:lpwstr>
      </vt:variant>
      <vt:variant>
        <vt:i4>2031669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_Toc392147074</vt:lpwstr>
      </vt:variant>
      <vt:variant>
        <vt:i4>2031669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_Toc392147073</vt:lpwstr>
      </vt:variant>
      <vt:variant>
        <vt:i4>2031669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_Toc392147072</vt:lpwstr>
      </vt:variant>
      <vt:variant>
        <vt:i4>2031669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_Toc392147071</vt:lpwstr>
      </vt:variant>
      <vt:variant>
        <vt:i4>2031669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_Toc392147070</vt:lpwstr>
      </vt:variant>
      <vt:variant>
        <vt:i4>1966133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_Toc392147069</vt:lpwstr>
      </vt:variant>
      <vt:variant>
        <vt:i4>1966133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_Toc392147068</vt:lpwstr>
      </vt:variant>
      <vt:variant>
        <vt:i4>1966133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_Toc392147067</vt:lpwstr>
      </vt:variant>
      <vt:variant>
        <vt:i4>1966133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_Toc392147066</vt:lpwstr>
      </vt:variant>
      <vt:variant>
        <vt:i4>1966133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_Toc392147065</vt:lpwstr>
      </vt:variant>
      <vt:variant>
        <vt:i4>1966133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_Toc392147064</vt:lpwstr>
      </vt:variant>
      <vt:variant>
        <vt:i4>1966133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_Toc392147063</vt:lpwstr>
      </vt:variant>
      <vt:variant>
        <vt:i4>1966133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_Toc392147062</vt:lpwstr>
      </vt:variant>
      <vt:variant>
        <vt:i4>1966133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_Toc392147061</vt:lpwstr>
      </vt:variant>
      <vt:variant>
        <vt:i4>1966133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_Toc392147060</vt:lpwstr>
      </vt:variant>
      <vt:variant>
        <vt:i4>1900597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_Toc392147059</vt:lpwstr>
      </vt:variant>
      <vt:variant>
        <vt:i4>1900597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_Toc392147058</vt:lpwstr>
      </vt:variant>
      <vt:variant>
        <vt:i4>1900597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_Toc392147057</vt:lpwstr>
      </vt:variant>
      <vt:variant>
        <vt:i4>1900597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_Toc392147056</vt:lpwstr>
      </vt:variant>
      <vt:variant>
        <vt:i4>1900597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_Toc392147055</vt:lpwstr>
      </vt:variant>
      <vt:variant>
        <vt:i4>1900597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_Toc392147054</vt:lpwstr>
      </vt:variant>
      <vt:variant>
        <vt:i4>1900597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_Toc392147053</vt:lpwstr>
      </vt:variant>
      <vt:variant>
        <vt:i4>1900597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_Toc392147052</vt:lpwstr>
      </vt:variant>
      <vt:variant>
        <vt:i4>1900597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_Toc392147051</vt:lpwstr>
      </vt:variant>
      <vt:variant>
        <vt:i4>1900597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_Toc392147050</vt:lpwstr>
      </vt:variant>
      <vt:variant>
        <vt:i4>1835061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_Toc392147049</vt:lpwstr>
      </vt:variant>
      <vt:variant>
        <vt:i4>1835061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_Toc392147048</vt:lpwstr>
      </vt:variant>
      <vt:variant>
        <vt:i4>1835061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_Toc392147047</vt:lpwstr>
      </vt:variant>
      <vt:variant>
        <vt:i4>1835061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_Toc392147046</vt:lpwstr>
      </vt:variant>
      <vt:variant>
        <vt:i4>1835061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_Toc392147045</vt:lpwstr>
      </vt:variant>
      <vt:variant>
        <vt:i4>1835061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_Toc392147044</vt:lpwstr>
      </vt:variant>
      <vt:variant>
        <vt:i4>1835061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_Toc392147043</vt:lpwstr>
      </vt:variant>
      <vt:variant>
        <vt:i4>1835061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_Toc392147042</vt:lpwstr>
      </vt:variant>
      <vt:variant>
        <vt:i4>1835061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_Toc392147041</vt:lpwstr>
      </vt:variant>
      <vt:variant>
        <vt:i4>1835061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_Toc392147040</vt:lpwstr>
      </vt:variant>
      <vt:variant>
        <vt:i4>1769525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_Toc392147039</vt:lpwstr>
      </vt:variant>
      <vt:variant>
        <vt:i4>1769525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_Toc392147038</vt:lpwstr>
      </vt:variant>
      <vt:variant>
        <vt:i4>1769525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_Toc392147037</vt:lpwstr>
      </vt:variant>
      <vt:variant>
        <vt:i4>1769525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_Toc392147036</vt:lpwstr>
      </vt:variant>
      <vt:variant>
        <vt:i4>1769525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_Toc392147035</vt:lpwstr>
      </vt:variant>
      <vt:variant>
        <vt:i4>1769525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_Toc392147034</vt:lpwstr>
      </vt:variant>
      <vt:variant>
        <vt:i4>1769525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_Toc392147033</vt:lpwstr>
      </vt:variant>
      <vt:variant>
        <vt:i4>1769525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_Toc392147032</vt:lpwstr>
      </vt:variant>
      <vt:variant>
        <vt:i4>1769525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_Toc392147031</vt:lpwstr>
      </vt:variant>
      <vt:variant>
        <vt:i4>1769525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_Toc392147030</vt:lpwstr>
      </vt:variant>
      <vt:variant>
        <vt:i4>1703989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_Toc392147029</vt:lpwstr>
      </vt:variant>
      <vt:variant>
        <vt:i4>1703989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_Toc392147028</vt:lpwstr>
      </vt:variant>
      <vt:variant>
        <vt:i4>1703989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_Toc392147027</vt:lpwstr>
      </vt:variant>
      <vt:variant>
        <vt:i4>1703989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_Toc392147026</vt:lpwstr>
      </vt:variant>
      <vt:variant>
        <vt:i4>1703989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_Toc392147025</vt:lpwstr>
      </vt:variant>
      <vt:variant>
        <vt:i4>1703989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_Toc392147024</vt:lpwstr>
      </vt:variant>
      <vt:variant>
        <vt:i4>1703989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_Toc392147023</vt:lpwstr>
      </vt:variant>
      <vt:variant>
        <vt:i4>1703989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_Toc392147022</vt:lpwstr>
      </vt:variant>
      <vt:variant>
        <vt:i4>1703989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_Toc392147021</vt:lpwstr>
      </vt:variant>
      <vt:variant>
        <vt:i4>1703989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_Toc392147020</vt:lpwstr>
      </vt:variant>
      <vt:variant>
        <vt:i4>1638453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_Toc392147019</vt:lpwstr>
      </vt:variant>
      <vt:variant>
        <vt:i4>1638453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_Toc392147018</vt:lpwstr>
      </vt:variant>
      <vt:variant>
        <vt:i4>1638453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_Toc392147017</vt:lpwstr>
      </vt:variant>
      <vt:variant>
        <vt:i4>1638453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_Toc392147016</vt:lpwstr>
      </vt:variant>
      <vt:variant>
        <vt:i4>1638453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_Toc392147015</vt:lpwstr>
      </vt:variant>
      <vt:variant>
        <vt:i4>1638453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_Toc392147014</vt:lpwstr>
      </vt:variant>
      <vt:variant>
        <vt:i4>1638453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_Toc392147013</vt:lpwstr>
      </vt:variant>
      <vt:variant>
        <vt:i4>1638453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_Toc392147012</vt:lpwstr>
      </vt:variant>
      <vt:variant>
        <vt:i4>1638453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_Toc392147011</vt:lpwstr>
      </vt:variant>
      <vt:variant>
        <vt:i4>1638453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_Toc392147010</vt:lpwstr>
      </vt:variant>
      <vt:variant>
        <vt:i4>1572917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_Toc392147009</vt:lpwstr>
      </vt:variant>
      <vt:variant>
        <vt:i4>1572917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_Toc392147008</vt:lpwstr>
      </vt:variant>
      <vt:variant>
        <vt:i4>1572917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_Toc392147007</vt:lpwstr>
      </vt:variant>
      <vt:variant>
        <vt:i4>1572917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_Toc392147006</vt:lpwstr>
      </vt:variant>
      <vt:variant>
        <vt:i4>1572917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_Toc392147005</vt:lpwstr>
      </vt:variant>
      <vt:variant>
        <vt:i4>1572917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_Toc392147004</vt:lpwstr>
      </vt:variant>
      <vt:variant>
        <vt:i4>1572917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_Toc392147003</vt:lpwstr>
      </vt:variant>
      <vt:variant>
        <vt:i4>1572917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_Toc392147002</vt:lpwstr>
      </vt:variant>
      <vt:variant>
        <vt:i4>1572917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_Toc392147001</vt:lpwstr>
      </vt:variant>
      <vt:variant>
        <vt:i4>1572917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_Toc392147000</vt:lpwstr>
      </vt:variant>
      <vt:variant>
        <vt:i4>1048636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_Toc392146999</vt:lpwstr>
      </vt:variant>
      <vt:variant>
        <vt:i4>1048636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_Toc392146998</vt:lpwstr>
      </vt:variant>
      <vt:variant>
        <vt:i4>1048636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_Toc392146997</vt:lpwstr>
      </vt:variant>
      <vt:variant>
        <vt:i4>1048636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_Toc392146996</vt:lpwstr>
      </vt:variant>
      <vt:variant>
        <vt:i4>1048636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_Toc392146995</vt:lpwstr>
      </vt:variant>
      <vt:variant>
        <vt:i4>1048636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_Toc392146994</vt:lpwstr>
      </vt:variant>
      <vt:variant>
        <vt:i4>1048636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_Toc392146993</vt:lpwstr>
      </vt:variant>
      <vt:variant>
        <vt:i4>1048636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_Toc392146992</vt:lpwstr>
      </vt:variant>
      <vt:variant>
        <vt:i4>1048636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_Toc392146991</vt:lpwstr>
      </vt:variant>
      <vt:variant>
        <vt:i4>1048636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_Toc392146990</vt:lpwstr>
      </vt:variant>
      <vt:variant>
        <vt:i4>1114172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_Toc392146989</vt:lpwstr>
      </vt:variant>
      <vt:variant>
        <vt:i4>1114172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_Toc392146988</vt:lpwstr>
      </vt:variant>
      <vt:variant>
        <vt:i4>1114172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_Toc392146987</vt:lpwstr>
      </vt:variant>
      <vt:variant>
        <vt:i4>1114172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_Toc392146986</vt:lpwstr>
      </vt:variant>
      <vt:variant>
        <vt:i4>1114172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_Toc392146985</vt:lpwstr>
      </vt:variant>
      <vt:variant>
        <vt:i4>1114172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_Toc392146984</vt:lpwstr>
      </vt:variant>
      <vt:variant>
        <vt:i4>1114172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_Toc392146983</vt:lpwstr>
      </vt:variant>
      <vt:variant>
        <vt:i4>1114172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_Toc392146982</vt:lpwstr>
      </vt:variant>
      <vt:variant>
        <vt:i4>1114172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_Toc392146981</vt:lpwstr>
      </vt:variant>
      <vt:variant>
        <vt:i4>1114172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_Toc392146980</vt:lpwstr>
      </vt:variant>
      <vt:variant>
        <vt:i4>1966140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_Toc392146979</vt:lpwstr>
      </vt:variant>
      <vt:variant>
        <vt:i4>1966140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_Toc392146978</vt:lpwstr>
      </vt:variant>
      <vt:variant>
        <vt:i4>1966140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_Toc392146977</vt:lpwstr>
      </vt:variant>
      <vt:variant>
        <vt:i4>1966140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_Toc392146976</vt:lpwstr>
      </vt:variant>
      <vt:variant>
        <vt:i4>1966140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_Toc392146975</vt:lpwstr>
      </vt:variant>
      <vt:variant>
        <vt:i4>1966140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_Toc392146974</vt:lpwstr>
      </vt:variant>
      <vt:variant>
        <vt:i4>1966140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_Toc392146973</vt:lpwstr>
      </vt:variant>
      <vt:variant>
        <vt:i4>1966140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_Toc392146972</vt:lpwstr>
      </vt:variant>
      <vt:variant>
        <vt:i4>1966140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_Toc392146971</vt:lpwstr>
      </vt:variant>
      <vt:variant>
        <vt:i4>1966140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_Toc392146970</vt:lpwstr>
      </vt:variant>
      <vt:variant>
        <vt:i4>2031676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_Toc392146969</vt:lpwstr>
      </vt:variant>
      <vt:variant>
        <vt:i4>2031676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_Toc392146968</vt:lpwstr>
      </vt:variant>
      <vt:variant>
        <vt:i4>2031676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_Toc392146967</vt:lpwstr>
      </vt:variant>
      <vt:variant>
        <vt:i4>2031676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_Toc392146966</vt:lpwstr>
      </vt:variant>
      <vt:variant>
        <vt:i4>2031676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_Toc392146965</vt:lpwstr>
      </vt:variant>
      <vt:variant>
        <vt:i4>2031676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_Toc392146964</vt:lpwstr>
      </vt:variant>
      <vt:variant>
        <vt:i4>2031676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_Toc392146963</vt:lpwstr>
      </vt:variant>
      <vt:variant>
        <vt:i4>2031676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_Toc392146962</vt:lpwstr>
      </vt:variant>
      <vt:variant>
        <vt:i4>2031676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_Toc392146961</vt:lpwstr>
      </vt:variant>
      <vt:variant>
        <vt:i4>2031676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_Toc392146960</vt:lpwstr>
      </vt:variant>
      <vt:variant>
        <vt:i4>1835068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_Toc392146959</vt:lpwstr>
      </vt:variant>
      <vt:variant>
        <vt:i4>1835068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_Toc392146958</vt:lpwstr>
      </vt:variant>
      <vt:variant>
        <vt:i4>1835068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_Toc392146957</vt:lpwstr>
      </vt:variant>
      <vt:variant>
        <vt:i4>1835068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_Toc392146956</vt:lpwstr>
      </vt:variant>
      <vt:variant>
        <vt:i4>1835068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_Toc392146955</vt:lpwstr>
      </vt:variant>
      <vt:variant>
        <vt:i4>1835068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_Toc392146954</vt:lpwstr>
      </vt:variant>
      <vt:variant>
        <vt:i4>1835068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_Toc392146953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EP seletuskiri BOA</dc:title>
  <dc:creator>Margus</dc:creator>
  <cp:lastModifiedBy>Reimo Alas</cp:lastModifiedBy>
  <cp:revision>13</cp:revision>
  <cp:lastPrinted>2017-05-17T05:28:00Z</cp:lastPrinted>
  <dcterms:created xsi:type="dcterms:W3CDTF">2017-05-16T07:42:00Z</dcterms:created>
  <dcterms:modified xsi:type="dcterms:W3CDTF">2018-06-11T05:38:00Z</dcterms:modified>
</cp:coreProperties>
</file>